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20" w:rsidRPr="00B90672" w:rsidRDefault="004D1A20" w:rsidP="00B5667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</w:t>
      </w:r>
      <w:r w:rsidR="00DA4ABA"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иципальное</w:t>
      </w:r>
      <w:r w:rsidR="00B56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бюджетное</w:t>
      </w:r>
      <w:r w:rsidR="00DA4ABA"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общеобразовательное у</w:t>
      </w:r>
      <w:r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чреждение</w:t>
      </w:r>
    </w:p>
    <w:p w:rsidR="004D1A20" w:rsidRPr="00B90672" w:rsidRDefault="00B5667A" w:rsidP="00B5667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«Гимназия №7</w:t>
      </w:r>
      <w:r w:rsidR="004D1A20"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 Грозного</w:t>
      </w:r>
    </w:p>
    <w:p w:rsidR="00DA4ABA" w:rsidRPr="00B90672" w:rsidRDefault="00DA4ABA" w:rsidP="004D1A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ABA" w:rsidRPr="00B90672" w:rsidRDefault="00DA4ABA" w:rsidP="004D1A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AB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B5667A" w:rsidRDefault="00B5667A" w:rsidP="00B566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ООП НОО</w:t>
      </w: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64A8" w:rsidRPr="00B90672" w:rsidRDefault="000764A8" w:rsidP="0007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1A20" w:rsidRPr="00B90672" w:rsidRDefault="004D1A20" w:rsidP="004D1A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ФОНД ОЦЕНОЧНЫХ СРЕДСТВ</w:t>
      </w:r>
    </w:p>
    <w:p w:rsidR="004D1A20" w:rsidRPr="00B90672" w:rsidRDefault="004D1A20" w:rsidP="004D1A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учебным   дисциплинам</w:t>
      </w:r>
    </w:p>
    <w:p w:rsidR="004D1A20" w:rsidRPr="00B90672" w:rsidRDefault="004D1A20" w:rsidP="004D1A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общего образования:</w:t>
      </w:r>
    </w:p>
    <w:p w:rsidR="004D1A20" w:rsidRPr="00B90672" w:rsidRDefault="00DA4ABA" w:rsidP="004D1A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</w:t>
      </w:r>
      <w:r w:rsidR="004D1A20"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литературное </w:t>
      </w:r>
      <w:proofErr w:type="gramStart"/>
      <w:r w:rsidR="004D1A20"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чтение,  </w:t>
      </w:r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proofErr w:type="gramEnd"/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окружающий мир</w:t>
      </w:r>
    </w:p>
    <w:p w:rsidR="004D1A20" w:rsidRPr="00B90672" w:rsidRDefault="004D1A20" w:rsidP="004D1A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9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(УМК «Школа России» 2 класс)</w:t>
      </w:r>
    </w:p>
    <w:p w:rsidR="004D1A20" w:rsidRPr="00B90672" w:rsidRDefault="004D1A20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A20" w:rsidRPr="00B90672" w:rsidRDefault="004D1A20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A20" w:rsidRPr="00B90672" w:rsidRDefault="004D1A20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A20" w:rsidRPr="00B90672" w:rsidRDefault="004D1A20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ABA" w:rsidRPr="00B90672" w:rsidRDefault="00DA4ABA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ABA" w:rsidRPr="00B90672" w:rsidRDefault="00DA4ABA" w:rsidP="004D1A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5FF" w:rsidRDefault="006E35FF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4A8" w:rsidRPr="00B90672" w:rsidRDefault="000764A8" w:rsidP="004D1A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672" w:rsidRPr="000764A8" w:rsidRDefault="00B5667A" w:rsidP="000764A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Грозный</w:t>
      </w:r>
    </w:p>
    <w:p w:rsidR="00B5667A" w:rsidRDefault="00B5667A" w:rsidP="00B90672">
      <w:pPr>
        <w:pStyle w:val="11"/>
        <w:rPr>
          <w:sz w:val="28"/>
          <w:szCs w:val="28"/>
          <w:lang w:val="ru-RU"/>
        </w:rPr>
      </w:pPr>
    </w:p>
    <w:p w:rsidR="00B90672" w:rsidRDefault="00B90672" w:rsidP="00B90672">
      <w:pPr>
        <w:pStyle w:val="11"/>
        <w:rPr>
          <w:lang w:val="ru-RU"/>
        </w:rPr>
      </w:pPr>
      <w:r>
        <w:rPr>
          <w:sz w:val="28"/>
          <w:szCs w:val="28"/>
          <w:lang w:val="ru-RU"/>
        </w:rPr>
        <w:lastRenderedPageBreak/>
        <w:t>1</w:t>
      </w:r>
      <w:r w:rsidRPr="00B90672">
        <w:rPr>
          <w:lang w:val="ru-RU"/>
        </w:rPr>
        <w:t xml:space="preserve">.Фонд оценочных средств по предмету русский язык </w:t>
      </w:r>
    </w:p>
    <w:p w:rsidR="00B90672" w:rsidRDefault="00B90672" w:rsidP="00B90672">
      <w:pPr>
        <w:pStyle w:val="11"/>
        <w:rPr>
          <w:lang w:val="ru-RU"/>
        </w:rPr>
      </w:pPr>
    </w:p>
    <w:p w:rsidR="00B90672" w:rsidRP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B90672">
        <w:rPr>
          <w:rFonts w:ascii="Times New Roman" w:hAnsi="Times New Roman" w:cs="Times New Roman"/>
          <w:sz w:val="24"/>
          <w:szCs w:val="24"/>
        </w:rPr>
        <w:t>Паспорт фонда оценочных средств по дисциплине «Русский язык»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82"/>
        <w:gridCol w:w="2682"/>
        <w:gridCol w:w="5467"/>
        <w:gridCol w:w="1759"/>
      </w:tblGrid>
      <w:tr w:rsidR="00236852" w:rsidRPr="002D2ABF" w:rsidTr="00421A56">
        <w:tc>
          <w:tcPr>
            <w:tcW w:w="585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236852" w:rsidRPr="000B34DD" w:rsidRDefault="00236852" w:rsidP="00236852">
            <w:pPr>
              <w:ind w:left="6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5628" w:type="dxa"/>
          </w:tcPr>
          <w:p w:rsidR="00236852" w:rsidRPr="00FE29FB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583" w:type="dxa"/>
          </w:tcPr>
          <w:p w:rsidR="00236852" w:rsidRPr="00FE29FB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A20">
              <w:rPr>
                <w:rFonts w:ascii="Times New Roman" w:hAnsi="Times New Roman" w:cs="Times New Roman"/>
                <w:sz w:val="24"/>
                <w:szCs w:val="24"/>
              </w:rPr>
              <w:t>Представление оценочного средства в фонде</w:t>
            </w:r>
          </w:p>
        </w:tc>
      </w:tr>
      <w:tr w:rsidR="00236852" w:rsidRPr="002C71EA" w:rsidTr="00421A56">
        <w:tc>
          <w:tcPr>
            <w:tcW w:w="585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Наша речь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Входной диктант</w:t>
            </w:r>
          </w:p>
        </w:tc>
        <w:tc>
          <w:tcPr>
            <w:tcW w:w="1583" w:type="dxa"/>
          </w:tcPr>
          <w:p w:rsidR="00236852" w:rsidRPr="002C71EA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1EA">
              <w:rPr>
                <w:rFonts w:ascii="Times New Roman" w:hAnsi="Times New Roman" w:cs="Times New Roman"/>
                <w:sz w:val="24"/>
                <w:szCs w:val="24"/>
              </w:rPr>
              <w:t>На даче</w:t>
            </w:r>
          </w:p>
        </w:tc>
      </w:tr>
      <w:tr w:rsidR="00236852" w:rsidRPr="002D2ABF" w:rsidTr="00421A56">
        <w:tc>
          <w:tcPr>
            <w:tcW w:w="585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Изложение по вопросам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1EA">
              <w:rPr>
                <w:rFonts w:ascii="Times New Roman" w:hAnsi="Times New Roman" w:cs="Times New Roman"/>
                <w:sz w:val="24"/>
                <w:szCs w:val="24"/>
              </w:rPr>
              <w:t>Упр.18 с.20</w:t>
            </w:r>
          </w:p>
        </w:tc>
      </w:tr>
      <w:tr w:rsidR="00236852" w:rsidRPr="002D2ABF" w:rsidTr="00421A56">
        <w:trPr>
          <w:trHeight w:val="204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Волга</w:t>
            </w:r>
          </w:p>
        </w:tc>
      </w:tr>
      <w:tr w:rsidR="00236852" w:rsidRPr="002D2ABF" w:rsidTr="00421A56">
        <w:trPr>
          <w:trHeight w:val="336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по картине «Золотая осень»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Упр.47 с.39</w:t>
            </w:r>
          </w:p>
        </w:tc>
      </w:tr>
      <w:tr w:rsidR="00236852" w:rsidRPr="002D2ABF" w:rsidTr="00421A56">
        <w:trPr>
          <w:trHeight w:val="52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 1 по теме «Предложение»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2" w:rsidTr="00421A56">
        <w:trPr>
          <w:trHeight w:val="36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pStyle w:val="a4"/>
              <w:shd w:val="clear" w:color="auto" w:fill="F5F5F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Пушок</w:t>
            </w:r>
          </w:p>
          <w:p w:rsidR="00236852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2" w:rsidRPr="002D2ABF" w:rsidTr="00421A56">
        <w:trPr>
          <w:trHeight w:val="240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Слова ,слова, слова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CDF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повествовательного текста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Упр.76. с 57</w:t>
            </w:r>
          </w:p>
        </w:tc>
      </w:tr>
      <w:tr w:rsidR="00236852" w:rsidRPr="002D2ABF" w:rsidTr="00421A56">
        <w:trPr>
          <w:trHeight w:val="300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по серии картинок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Упр.114 с.74</w:t>
            </w:r>
          </w:p>
        </w:tc>
      </w:tr>
      <w:tr w:rsidR="00236852" w:rsidRPr="002D2ABF" w:rsidTr="00421A56">
        <w:trPr>
          <w:trHeight w:val="240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55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«Слово»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 с.75-76</w:t>
            </w:r>
          </w:p>
        </w:tc>
      </w:tr>
      <w:tr w:rsidR="00236852" w:rsidRPr="002D2ABF" w:rsidTr="00421A56">
        <w:trPr>
          <w:trHeight w:val="35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«Перенос слов»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Зимой в лесу</w:t>
            </w:r>
          </w:p>
        </w:tc>
      </w:tr>
      <w:tr w:rsidR="00236852" w:rsidRPr="002D2ABF" w:rsidTr="00421A56">
        <w:trPr>
          <w:trHeight w:val="456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«Правописание слов с изученными орфограммами»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Друзья </w:t>
            </w:r>
          </w:p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852" w:rsidRPr="002D2ABF" w:rsidTr="00421A56">
        <w:trPr>
          <w:trHeight w:val="420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сочинение по картине С.А. </w:t>
            </w:r>
            <w:proofErr w:type="spellStart"/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Тутунова</w:t>
            </w:r>
            <w:proofErr w:type="spellEnd"/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 «Зима пришла»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Упр.117 с.111</w:t>
            </w:r>
          </w:p>
        </w:tc>
      </w:tr>
      <w:tr w:rsidR="00236852" w:rsidRPr="002D2ABF" w:rsidTr="00421A56">
        <w:trPr>
          <w:trHeight w:val="49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«Безударная гласная в корне»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роще</w:t>
            </w:r>
          </w:p>
        </w:tc>
      </w:tr>
      <w:tr w:rsidR="00236852" w:rsidRPr="002D2ABF" w:rsidTr="00421A56">
        <w:trPr>
          <w:trHeight w:val="52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Диаг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ностическая работа №2 по теме «Безударные гласные в корне слова</w:t>
            </w: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7-11</w:t>
            </w:r>
          </w:p>
        </w:tc>
      </w:tr>
      <w:tr w:rsidR="00236852" w:rsidRPr="002D2ABF" w:rsidTr="00421A56">
        <w:trPr>
          <w:trHeight w:val="49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сочинение по картине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 </w:t>
            </w: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Степанова «Лоси»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Упр.191 с.118</w:t>
            </w:r>
          </w:p>
        </w:tc>
      </w:tr>
      <w:tr w:rsidR="00236852" w:rsidRPr="002D2ABF" w:rsidTr="00421A56">
        <w:trPr>
          <w:trHeight w:val="516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равописание слов с изученными орфограммами»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236852" w:rsidRPr="002D2ABF" w:rsidTr="00421A56">
        <w:trPr>
          <w:trHeight w:val="37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4E2061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061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 по теме «Мягкий знак»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с.12-15</w:t>
            </w:r>
          </w:p>
        </w:tc>
      </w:tr>
      <w:tr w:rsidR="00236852" w:rsidRPr="002D2ABF" w:rsidTr="00421A56">
        <w:trPr>
          <w:trHeight w:val="168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буквосочетаний с шипящими  звуками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«Ласточки»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236852" w:rsidRPr="002D2ABF" w:rsidTr="00421A56">
        <w:trPr>
          <w:trHeight w:val="216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«Каток»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236852" w:rsidRPr="002D2ABF" w:rsidTr="00421A56">
        <w:trPr>
          <w:trHeight w:val="25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с.30 Проверь себя</w:t>
            </w:r>
          </w:p>
        </w:tc>
      </w:tr>
      <w:tr w:rsidR="00236852" w:rsidRPr="002D2ABF" w:rsidTr="00421A56">
        <w:trPr>
          <w:trHeight w:val="504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Диктант «Правописание парных согласных звуков не конце и в середине слова»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Зяблик </w:t>
            </w:r>
          </w:p>
        </w:tc>
      </w:tr>
      <w:tr w:rsidR="00236852" w:rsidRPr="002D2ABF" w:rsidTr="00421A56">
        <w:trPr>
          <w:trHeight w:val="22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Кораблик</w:t>
            </w:r>
          </w:p>
        </w:tc>
      </w:tr>
      <w:tr w:rsidR="00236852" w:rsidRPr="002D2ABF" w:rsidTr="00421A56">
        <w:trPr>
          <w:trHeight w:val="22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Упр.66 с.37</w:t>
            </w:r>
          </w:p>
        </w:tc>
      </w:tr>
      <w:tr w:rsidR="00236852" w:rsidRPr="002D2ABF" w:rsidTr="00421A56">
        <w:trPr>
          <w:trHeight w:val="300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№4 по теме «Правила правописания»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с.16-20</w:t>
            </w:r>
          </w:p>
        </w:tc>
      </w:tr>
      <w:tr w:rsidR="00236852" w:rsidRPr="002D2ABF" w:rsidTr="00421A56">
        <w:trPr>
          <w:trHeight w:val="252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«Люлька»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236852" w:rsidRPr="002D2ABF" w:rsidTr="00421A56">
        <w:trPr>
          <w:trHeight w:val="216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существительное»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Друзья </w:t>
            </w:r>
          </w:p>
        </w:tc>
      </w:tr>
      <w:tr w:rsidR="00236852" w:rsidRPr="002D2ABF" w:rsidTr="00421A56">
        <w:trPr>
          <w:trHeight w:val="504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 по теме «Имя существительное»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с.21-26</w:t>
            </w:r>
          </w:p>
        </w:tc>
      </w:tr>
      <w:tr w:rsidR="00236852" w:rsidRPr="002D2ABF" w:rsidTr="00421A56">
        <w:trPr>
          <w:trHeight w:val="240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№6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«Имя прилагательное»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с.27-32</w:t>
            </w:r>
          </w:p>
        </w:tc>
      </w:tr>
      <w:tr w:rsidR="00236852" w:rsidRPr="002D2ABF" w:rsidTr="00421A56">
        <w:trPr>
          <w:trHeight w:val="40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Гроза </w:t>
            </w:r>
          </w:p>
        </w:tc>
      </w:tr>
      <w:tr w:rsidR="00236852" w:rsidRPr="002D2ABF" w:rsidTr="00421A56">
        <w:trPr>
          <w:trHeight w:val="540"/>
        </w:trPr>
        <w:tc>
          <w:tcPr>
            <w:tcW w:w="585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vMerge w:val="restart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И.И. Шишкина «Утро в сосновом лесу»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Упр.195 с.117</w:t>
            </w:r>
          </w:p>
        </w:tc>
      </w:tr>
      <w:tr w:rsidR="00236852" w:rsidRPr="002D2ABF" w:rsidTr="00421A56">
        <w:trPr>
          <w:trHeight w:val="192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1EA">
              <w:rPr>
                <w:rFonts w:ascii="Times New Roman" w:hAnsi="Times New Roman" w:cs="Times New Roman"/>
                <w:sz w:val="24"/>
                <w:szCs w:val="24"/>
              </w:rPr>
              <w:t>«Родина»</w:t>
            </w:r>
          </w:p>
        </w:tc>
      </w:tr>
      <w:tr w:rsidR="00236852" w:rsidRPr="002D2ABF" w:rsidTr="00421A56">
        <w:trPr>
          <w:trHeight w:val="348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Итоговый диктант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</w:tr>
      <w:tr w:rsidR="00236852" w:rsidRPr="002D2ABF" w:rsidTr="00421A56">
        <w:trPr>
          <w:trHeight w:val="516"/>
        </w:trPr>
        <w:tc>
          <w:tcPr>
            <w:tcW w:w="585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диагностическая работа №7 </w:t>
            </w:r>
          </w:p>
        </w:tc>
        <w:tc>
          <w:tcPr>
            <w:tcW w:w="1583" w:type="dxa"/>
          </w:tcPr>
          <w:p w:rsidR="00236852" w:rsidRPr="002D2ABF" w:rsidRDefault="00236852" w:rsidP="00236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с.33-42</w:t>
            </w:r>
          </w:p>
        </w:tc>
      </w:tr>
    </w:tbl>
    <w:p w:rsidR="004E2061" w:rsidRPr="00B90672" w:rsidRDefault="004E2061" w:rsidP="00B90672">
      <w:pPr>
        <w:pStyle w:val="11"/>
        <w:rPr>
          <w:lang w:val="ru-RU"/>
        </w:rPr>
      </w:pPr>
    </w:p>
    <w:p w:rsidR="00F61E13" w:rsidRPr="00F61E13" w:rsidRDefault="00F61E13" w:rsidP="00F61E13">
      <w:pPr>
        <w:tabs>
          <w:tab w:val="left" w:pos="410"/>
        </w:tabs>
        <w:spacing w:line="235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Критерии оценивания</w:t>
      </w:r>
    </w:p>
    <w:p w:rsidR="00F61E13" w:rsidRPr="00F61E13" w:rsidRDefault="00F61E13" w:rsidP="00F61E1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Проверка орфографических и </w:t>
      </w:r>
      <w:proofErr w:type="gramStart"/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пунктуационных  умений</w:t>
      </w:r>
      <w:proofErr w:type="gramEnd"/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(диктант)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«</w:t>
      </w:r>
      <w:proofErr w:type="gramStart"/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5»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–</w:t>
      </w:r>
      <w:proofErr w:type="gramEnd"/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«4»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«3»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допущено 3 - 5 орфографических ошибок, работа написана небрежно.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«2»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допущено  более</w:t>
      </w:r>
      <w:proofErr w:type="gramEnd"/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5 орфографических ошибок, работа написана неряшливо.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Ошибкой в диктанте следует считать:</w:t>
      </w:r>
    </w:p>
    <w:p w:rsidR="00F61E13" w:rsidRPr="00F61E13" w:rsidRDefault="00F61E13" w:rsidP="00F61E1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 правил орфографии при написании слов;</w:t>
      </w:r>
    </w:p>
    <w:p w:rsidR="00F61E13" w:rsidRPr="00F61E13" w:rsidRDefault="00F61E13" w:rsidP="00F61E1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пропуск и искажение букв в словах;</w:t>
      </w:r>
    </w:p>
    <w:p w:rsidR="00F61E13" w:rsidRPr="00F61E13" w:rsidRDefault="00F61E13" w:rsidP="00F61E1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замену слов;</w:t>
      </w:r>
    </w:p>
    <w:p w:rsidR="00F61E13" w:rsidRPr="00F61E13" w:rsidRDefault="00F61E13" w:rsidP="00F61E1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отсутствие знаков препинания в пределах программы данного класса;</w:t>
      </w:r>
    </w:p>
    <w:p w:rsidR="00F61E13" w:rsidRPr="00F61E13" w:rsidRDefault="00F61E13" w:rsidP="00F61E1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неправильное написание слов, которые не проверяются правилом (изучаются в каждом классе).</w:t>
      </w:r>
    </w:p>
    <w:p w:rsidR="00F61E13" w:rsidRPr="00F61E13" w:rsidRDefault="00F61E13" w:rsidP="00F61E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За ошибку не считаются:</w:t>
      </w:r>
    </w:p>
    <w:p w:rsidR="00F61E13" w:rsidRPr="00F61E13" w:rsidRDefault="00F61E13" w:rsidP="00F61E13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ошибки на разделы орфографии и пунктуации, которые не изучались ранее;</w:t>
      </w:r>
    </w:p>
    <w:p w:rsidR="00F61E13" w:rsidRPr="00F61E13" w:rsidRDefault="00F61E13" w:rsidP="00F61E13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F61E13" w:rsidRPr="00F61E13" w:rsidRDefault="00F61E13" w:rsidP="00F61E13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единичный случай замены одного слова без искажения смысла;</w:t>
      </w:r>
    </w:p>
    <w:p w:rsidR="00F61E13" w:rsidRPr="00F61E13" w:rsidRDefault="00F61E13" w:rsidP="00F61E13">
      <w:pPr>
        <w:numPr>
          <w:ilvl w:val="0"/>
          <w:numId w:val="30"/>
        </w:numPr>
        <w:shd w:val="clear" w:color="auto" w:fill="FFFFFF"/>
        <w:spacing w:before="100" w:beforeAutospacing="1" w:after="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неправильное написание одного слова (при наличии в работе нескольких таких </w:t>
      </w:r>
      <w:proofErr w:type="gramStart"/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слов)  на</w:t>
      </w:r>
      <w:proofErr w:type="gramEnd"/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и то же правило.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За одну ошибку в диктанте считаются:</w:t>
      </w:r>
    </w:p>
    <w:p w:rsidR="00F61E13" w:rsidRPr="00F61E13" w:rsidRDefault="00F61E13" w:rsidP="00F61E13">
      <w:pPr>
        <w:numPr>
          <w:ilvl w:val="0"/>
          <w:numId w:val="31"/>
        </w:numPr>
        <w:spacing w:after="0" w:line="240" w:lineRule="auto"/>
        <w:ind w:firstLine="6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два исправления;</w:t>
      </w:r>
    </w:p>
    <w:p w:rsidR="00F61E13" w:rsidRPr="00F61E13" w:rsidRDefault="00F61E13" w:rsidP="00F61E13">
      <w:pPr>
        <w:numPr>
          <w:ilvl w:val="0"/>
          <w:numId w:val="31"/>
        </w:numPr>
        <w:spacing w:after="0" w:line="240" w:lineRule="auto"/>
        <w:ind w:firstLine="6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две пунктуационные ошибки;</w:t>
      </w:r>
    </w:p>
    <w:p w:rsidR="00F61E13" w:rsidRPr="00F61E13" w:rsidRDefault="00F61E13" w:rsidP="00F61E13">
      <w:pPr>
        <w:numPr>
          <w:ilvl w:val="0"/>
          <w:numId w:val="31"/>
        </w:numPr>
        <w:spacing w:after="0" w:line="240" w:lineRule="auto"/>
        <w:ind w:firstLine="6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повторение ошибок в одном и том же слове;</w:t>
      </w:r>
    </w:p>
    <w:p w:rsidR="00F61E13" w:rsidRPr="00F61E13" w:rsidRDefault="00F61E13" w:rsidP="00F61E13">
      <w:pPr>
        <w:numPr>
          <w:ilvl w:val="0"/>
          <w:numId w:val="31"/>
        </w:numPr>
        <w:spacing w:after="0" w:line="240" w:lineRule="auto"/>
        <w:ind w:firstLine="6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2 негрубые ошибки.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61E13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Негрубыми ошибками считаются следующие:</w:t>
      </w:r>
    </w:p>
    <w:p w:rsidR="00F61E13" w:rsidRPr="00F61E13" w:rsidRDefault="00F61E13" w:rsidP="00F61E13">
      <w:pPr>
        <w:numPr>
          <w:ilvl w:val="0"/>
          <w:numId w:val="32"/>
        </w:numPr>
        <w:spacing w:before="100" w:beforeAutospacing="1" w:after="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одной и той же буквы в слове;</w:t>
      </w:r>
    </w:p>
    <w:p w:rsidR="00F61E13" w:rsidRPr="00F61E13" w:rsidRDefault="00F61E13" w:rsidP="00F61E13">
      <w:pPr>
        <w:numPr>
          <w:ilvl w:val="0"/>
          <w:numId w:val="32"/>
        </w:numPr>
        <w:spacing w:before="100" w:beforeAutospacing="1" w:after="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недописанное слово;</w:t>
      </w:r>
    </w:p>
    <w:p w:rsidR="00F61E13" w:rsidRPr="00F61E13" w:rsidRDefault="00F61E13" w:rsidP="00F61E13">
      <w:pPr>
        <w:numPr>
          <w:ilvl w:val="0"/>
          <w:numId w:val="32"/>
        </w:numPr>
        <w:spacing w:before="100" w:beforeAutospacing="1" w:after="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слова, одна часть которого написана на одной строке, а вторая опущена;</w:t>
      </w:r>
    </w:p>
    <w:p w:rsidR="00F61E13" w:rsidRPr="00F61E13" w:rsidRDefault="00F61E13" w:rsidP="00F61E13">
      <w:pPr>
        <w:numPr>
          <w:ilvl w:val="0"/>
          <w:numId w:val="32"/>
        </w:numPr>
        <w:spacing w:before="100" w:beforeAutospacing="1" w:after="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дважды записанное одно и то же слово в предложении.</w:t>
      </w:r>
    </w:p>
    <w:p w:rsidR="00B5667A" w:rsidRDefault="00B5667A" w:rsidP="00F61E13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iCs/>
          <w:kern w:val="36"/>
          <w:sz w:val="24"/>
          <w:szCs w:val="24"/>
          <w:lang w:eastAsia="ru-RU"/>
        </w:rPr>
      </w:pPr>
    </w:p>
    <w:p w:rsidR="00F61E13" w:rsidRPr="00F61E13" w:rsidRDefault="00F61E13" w:rsidP="00F61E13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iCs/>
          <w:kern w:val="36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iCs/>
          <w:kern w:val="36"/>
          <w:sz w:val="24"/>
          <w:szCs w:val="24"/>
          <w:lang w:eastAsia="ru-RU"/>
        </w:rPr>
        <w:lastRenderedPageBreak/>
        <w:t>Грамматическое задание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«5»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выполнено без ошибок.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«4»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выполнено не менее 3/4 заданий.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«3»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выполнено не менее 1/2 заданий.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«2»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выполнено менее 1/2 заданий.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E13" w:rsidRPr="00F61E13" w:rsidRDefault="00F61E13" w:rsidP="00F61E13">
      <w:pPr>
        <w:keepNext/>
        <w:keepLines/>
        <w:spacing w:before="200" w:after="0" w:line="240" w:lineRule="auto"/>
        <w:outlineLvl w:val="2"/>
        <w:rPr>
          <w:rFonts w:ascii="Cambria" w:eastAsia="SimSun" w:hAnsi="Cambria" w:cs="Times New Roman"/>
          <w:b/>
          <w:iCs/>
          <w:color w:val="000000" w:themeColor="text1"/>
          <w:sz w:val="24"/>
          <w:szCs w:val="24"/>
          <w:lang w:eastAsia="ru-RU"/>
        </w:rPr>
      </w:pPr>
      <w:r w:rsidRPr="00F61E13">
        <w:rPr>
          <w:rFonts w:ascii="Cambria" w:eastAsia="SimSun" w:hAnsi="Cambria" w:cs="Times New Roman"/>
          <w:b/>
          <w:iCs/>
          <w:color w:val="000000" w:themeColor="text1"/>
          <w:sz w:val="24"/>
          <w:szCs w:val="24"/>
          <w:lang w:eastAsia="ru-RU"/>
        </w:rPr>
        <w:t>Словарный диктант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«5»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выполнено без ошибок и исправлений.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«4»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допущена 1- 2 ошибки или 1 ошибка и 1-2 исправления.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«3»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допущены 2- 3 ошибки и 1 исправление.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«2»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допущено 4 и более ошибок.</w:t>
      </w:r>
    </w:p>
    <w:p w:rsidR="00F61E13" w:rsidRPr="00F61E13" w:rsidRDefault="00F61E13" w:rsidP="00F61E13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iCs/>
          <w:kern w:val="36"/>
          <w:sz w:val="24"/>
          <w:szCs w:val="24"/>
          <w:lang w:eastAsia="ru-RU"/>
        </w:rPr>
        <w:t>Контрольное списывание</w:t>
      </w:r>
    </w:p>
    <w:p w:rsidR="00F61E13" w:rsidRPr="00F61E13" w:rsidRDefault="00F61E13" w:rsidP="00F61E13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  <w:t>Оценка «5» - выполнено без ошибок и исправлений.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«4»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допущены 1-2 исправления или 1 ошибка.</w:t>
      </w:r>
    </w:p>
    <w:p w:rsidR="00F61E13" w:rsidRPr="00F61E13" w:rsidRDefault="00F61E13" w:rsidP="00F61E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«3»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допущены 3-5 исправлений или 2 - 3 ошибки.</w:t>
      </w:r>
    </w:p>
    <w:p w:rsidR="00421A56" w:rsidRPr="00F61E13" w:rsidRDefault="00F61E13" w:rsidP="00F61E13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61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«2» - </w:t>
      </w:r>
      <w:r w:rsidRPr="00F61E13">
        <w:rPr>
          <w:rFonts w:ascii="Times New Roman" w:eastAsia="Calibri" w:hAnsi="Times New Roman" w:cs="Times New Roman"/>
          <w:sz w:val="24"/>
          <w:szCs w:val="24"/>
          <w:lang w:eastAsia="ru-RU"/>
        </w:rPr>
        <w:t>допущено 6 и более исправлений или 4 и более ошибок</w:t>
      </w:r>
    </w:p>
    <w:p w:rsidR="00421A56" w:rsidRPr="00F61E13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Pr="00F61E13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Pr="00F61E13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421A56" w:rsidRDefault="00421A56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5055F2" w:rsidRDefault="005055F2" w:rsidP="00B90672">
      <w:pPr>
        <w:rPr>
          <w:rFonts w:ascii="Times New Roman" w:hAnsi="Times New Roman" w:cs="Times New Roman"/>
          <w:sz w:val="24"/>
          <w:szCs w:val="24"/>
        </w:rPr>
      </w:pPr>
    </w:p>
    <w:p w:rsidR="00F61E13" w:rsidRPr="002D2ABF" w:rsidRDefault="00F61E13" w:rsidP="00B90672">
      <w:pPr>
        <w:rPr>
          <w:rFonts w:ascii="Times New Roman" w:hAnsi="Times New Roman" w:cs="Times New Roman"/>
          <w:sz w:val="24"/>
          <w:szCs w:val="24"/>
        </w:rPr>
      </w:pPr>
    </w:p>
    <w:p w:rsidR="00B90672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Входной диктант «На даче»</w:t>
      </w:r>
    </w:p>
    <w:p w:rsidR="00B90672" w:rsidRPr="006A78CC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 w:rsidRPr="006A78CC">
        <w:rPr>
          <w:rFonts w:ascii="Times New Roman" w:hAnsi="Times New Roman" w:cs="Times New Roman"/>
          <w:sz w:val="24"/>
          <w:szCs w:val="24"/>
        </w:rPr>
        <w:t>На даче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Настало лето. Дети едут на дачу. Возле дачи есть роща и пруд. В пруду водятся щуки, ерши и караси. Дети</w:t>
      </w:r>
      <w:r>
        <w:rPr>
          <w:rFonts w:ascii="Times New Roman" w:hAnsi="Times New Roman" w:cs="Times New Roman"/>
          <w:sz w:val="24"/>
          <w:szCs w:val="24"/>
        </w:rPr>
        <w:t xml:space="preserve"> там рыбачат. Хороша будет уха.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Слова для справок</w:t>
      </w:r>
      <w:r w:rsidRPr="002D2ABF">
        <w:rPr>
          <w:rFonts w:ascii="Times New Roman" w:hAnsi="Times New Roman" w:cs="Times New Roman"/>
          <w:sz w:val="24"/>
          <w:szCs w:val="24"/>
        </w:rPr>
        <w:t>: есть, водятся</w:t>
      </w: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Грамматическое задание: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D2ABF">
        <w:rPr>
          <w:rFonts w:ascii="Times New Roman" w:hAnsi="Times New Roman" w:cs="Times New Roman"/>
          <w:sz w:val="24"/>
          <w:szCs w:val="24"/>
        </w:rPr>
        <w:t>В третьем предложении подчеркните гласные буквы.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D2ABF">
        <w:rPr>
          <w:rFonts w:ascii="Times New Roman" w:hAnsi="Times New Roman" w:cs="Times New Roman"/>
          <w:sz w:val="24"/>
          <w:szCs w:val="24"/>
        </w:rPr>
        <w:t xml:space="preserve">Выпишите три слова с сочетаниями </w:t>
      </w:r>
      <w:proofErr w:type="spellStart"/>
      <w:proofErr w:type="gramStart"/>
      <w:r w:rsidRPr="002D2ABF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2D2ABF">
        <w:rPr>
          <w:rFonts w:ascii="Times New Roman" w:hAnsi="Times New Roman" w:cs="Times New Roman"/>
          <w:sz w:val="24"/>
          <w:szCs w:val="24"/>
        </w:rPr>
        <w:t>-ща</w:t>
      </w:r>
      <w:proofErr w:type="gramEnd"/>
      <w:r w:rsidRPr="002D2ABF">
        <w:rPr>
          <w:rFonts w:ascii="Times New Roman" w:hAnsi="Times New Roman" w:cs="Times New Roman"/>
          <w:sz w:val="24"/>
          <w:szCs w:val="24"/>
        </w:rPr>
        <w:t>, чу-</w:t>
      </w:r>
      <w:proofErr w:type="spellStart"/>
      <w:r w:rsidRPr="002D2ABF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2D2ABF">
        <w:rPr>
          <w:rFonts w:ascii="Times New Roman" w:hAnsi="Times New Roman" w:cs="Times New Roman"/>
          <w:sz w:val="24"/>
          <w:szCs w:val="24"/>
        </w:rPr>
        <w:t>.</w:t>
      </w:r>
    </w:p>
    <w:p w:rsidR="00B90672" w:rsidRPr="004B1B4B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лесу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4B1B4B">
        <w:rPr>
          <w:rFonts w:ascii="Times New Roman" w:hAnsi="Times New Roman" w:cs="Times New Roman"/>
          <w:sz w:val="24"/>
          <w:szCs w:val="24"/>
        </w:rPr>
        <w:t>Андрей и Юра идут в лес. Рядом бежит пес Тузик. Весело поют птицы. Скачут по веткам белки. Спрятались п</w:t>
      </w:r>
      <w:r>
        <w:rPr>
          <w:rFonts w:ascii="Times New Roman" w:hAnsi="Times New Roman" w:cs="Times New Roman"/>
          <w:sz w:val="24"/>
          <w:szCs w:val="24"/>
        </w:rPr>
        <w:t xml:space="preserve">од елкой серые ежики. </w:t>
      </w:r>
    </w:p>
    <w:p w:rsidR="00B90672" w:rsidRPr="004B1B4B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4B1B4B">
        <w:rPr>
          <w:rFonts w:ascii="Times New Roman" w:hAnsi="Times New Roman" w:cs="Times New Roman"/>
          <w:b/>
          <w:sz w:val="24"/>
          <w:szCs w:val="24"/>
        </w:rPr>
        <w:t>Грамматическое задание:</w:t>
      </w:r>
    </w:p>
    <w:p w:rsidR="00B90672" w:rsidRPr="004B1B4B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4B1B4B">
        <w:rPr>
          <w:rFonts w:ascii="Times New Roman" w:hAnsi="Times New Roman" w:cs="Times New Roman"/>
          <w:sz w:val="24"/>
          <w:szCs w:val="24"/>
        </w:rPr>
        <w:t>1.В третьем предложении подчеркните гласные буквы.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4B1B4B">
        <w:rPr>
          <w:rFonts w:ascii="Times New Roman" w:hAnsi="Times New Roman" w:cs="Times New Roman"/>
          <w:sz w:val="24"/>
          <w:szCs w:val="24"/>
        </w:rPr>
        <w:t xml:space="preserve">2.Выпишите три слова с сочетаниями </w:t>
      </w:r>
      <w:proofErr w:type="spellStart"/>
      <w:proofErr w:type="gramStart"/>
      <w:r w:rsidRPr="004B1B4B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4B1B4B">
        <w:rPr>
          <w:rFonts w:ascii="Times New Roman" w:hAnsi="Times New Roman" w:cs="Times New Roman"/>
          <w:sz w:val="24"/>
          <w:szCs w:val="24"/>
        </w:rPr>
        <w:t>-ща</w:t>
      </w:r>
      <w:proofErr w:type="gramEnd"/>
      <w:r w:rsidRPr="004B1B4B">
        <w:rPr>
          <w:rFonts w:ascii="Times New Roman" w:hAnsi="Times New Roman" w:cs="Times New Roman"/>
          <w:sz w:val="24"/>
          <w:szCs w:val="24"/>
        </w:rPr>
        <w:t>, чу-</w:t>
      </w:r>
      <w:proofErr w:type="spellStart"/>
      <w:r w:rsidRPr="004B1B4B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4B1B4B">
        <w:rPr>
          <w:rFonts w:ascii="Times New Roman" w:hAnsi="Times New Roman" w:cs="Times New Roman"/>
          <w:sz w:val="24"/>
          <w:szCs w:val="24"/>
        </w:rPr>
        <w:t>.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по теме «Предложение»</w:t>
      </w:r>
    </w:p>
    <w:p w:rsidR="00B90672" w:rsidRPr="002D2ABF" w:rsidRDefault="00B90672" w:rsidP="00B90672">
      <w:pPr>
        <w:pStyle w:val="a4"/>
        <w:shd w:val="clear" w:color="auto" w:fill="F5F5F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Пушок</w:t>
      </w:r>
    </w:p>
    <w:p w:rsidR="00B90672" w:rsidRPr="002D2ABF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color w:val="000000"/>
        </w:rPr>
        <w:t>У Веры жил кот Пушок. Кот был беленький и пушистый. Лапки и хвост серенькие. Пушок любил рыбу и мясо. Девочка часто играла с котом.</w:t>
      </w:r>
    </w:p>
    <w:p w:rsidR="00B90672" w:rsidRPr="002D2ABF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b/>
          <w:bCs/>
          <w:color w:val="000000"/>
        </w:rPr>
        <w:t>Грамматические задания</w:t>
      </w: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color w:val="000000"/>
        </w:rPr>
        <w:t>1.В предложениях 4 и 5 подчеркните основу.</w:t>
      </w: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color w:val="000000"/>
        </w:rPr>
        <w:t xml:space="preserve"> 2.Допишите одно-два предложения в конце текста.</w:t>
      </w: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Осень</w:t>
      </w:r>
    </w:p>
    <w:p w:rsidR="00B90672" w:rsidRPr="002D2ABF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</w:p>
    <w:p w:rsidR="00B90672" w:rsidRDefault="00B90672" w:rsidP="00B90672">
      <w:pPr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Стоит хороший день. Теперь осень полна тепла. Но часто идёт дождь. Вот Рома с папой идут в лес через широкие поля. Скоро ударит мороз. Всё покроет снег. </w:t>
      </w:r>
    </w:p>
    <w:p w:rsidR="00B90672" w:rsidRPr="002D2ABF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b/>
          <w:bCs/>
          <w:color w:val="000000"/>
        </w:rPr>
        <w:t>Грамматические задания</w:t>
      </w: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color w:val="000000"/>
        </w:rPr>
        <w:t>1.В предложениях 4 и 5 подчеркните основу.</w:t>
      </w:r>
    </w:p>
    <w:p w:rsidR="00B90672" w:rsidRDefault="00B90672" w:rsidP="00B90672">
      <w:pPr>
        <w:pStyle w:val="a4"/>
        <w:shd w:val="clear" w:color="auto" w:fill="F5F5F5"/>
        <w:spacing w:before="0" w:beforeAutospacing="0" w:after="0" w:afterAutospacing="0"/>
        <w:rPr>
          <w:color w:val="000000"/>
        </w:rPr>
      </w:pPr>
      <w:r w:rsidRPr="002D2ABF">
        <w:rPr>
          <w:color w:val="000000"/>
        </w:rPr>
        <w:t xml:space="preserve"> 2.Допишите одно-два предложения в конце текста.</w:t>
      </w: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по теме «Перенос слов»</w:t>
      </w:r>
    </w:p>
    <w:p w:rsidR="00B90672" w:rsidRPr="006A78CC" w:rsidRDefault="00B90672" w:rsidP="00B90672">
      <w:pPr>
        <w:pStyle w:val="a4"/>
        <w:shd w:val="clear" w:color="auto" w:fill="FFFFFF"/>
        <w:spacing w:before="0" w:beforeAutospacing="0" w:after="0" w:afterAutospacing="0" w:line="158" w:lineRule="atLeast"/>
        <w:jc w:val="center"/>
        <w:rPr>
          <w:color w:val="000000"/>
        </w:rPr>
      </w:pPr>
      <w:r w:rsidRPr="006A78CC">
        <w:rPr>
          <w:bCs/>
          <w:color w:val="000000"/>
        </w:rPr>
        <w:t>Зимой в лесу</w:t>
      </w:r>
    </w:p>
    <w:p w:rsidR="00B90672" w:rsidRPr="002D2ABF" w:rsidRDefault="00B90672" w:rsidP="00B90672">
      <w:pPr>
        <w:pStyle w:val="a4"/>
        <w:shd w:val="clear" w:color="auto" w:fill="FFFFFF"/>
        <w:spacing w:before="0" w:beforeAutospacing="0" w:after="0" w:afterAutospacing="0" w:line="202" w:lineRule="atLeast"/>
        <w:rPr>
          <w:color w:val="000000"/>
        </w:rPr>
      </w:pPr>
      <w:r w:rsidRPr="002D2ABF">
        <w:rPr>
          <w:color w:val="000000"/>
        </w:rPr>
        <w:t>Зимой друзья пошли в лес. Вот с сосны упали снежные хлопья. Это прыгнула белка. В ветвях дерева было дупло зверька. В дупле шишки и грибы. Тепло и сытно белочке в дупле.</w:t>
      </w:r>
    </w:p>
    <w:p w:rsidR="00B90672" w:rsidRPr="002D2ABF" w:rsidRDefault="00B90672" w:rsidP="00B90672">
      <w:pPr>
        <w:pStyle w:val="a4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2D2ABF">
        <w:rPr>
          <w:b/>
          <w:bCs/>
          <w:color w:val="000000"/>
        </w:rPr>
        <w:t>Грамматические задания</w:t>
      </w:r>
    </w:p>
    <w:p w:rsidR="00B90672" w:rsidRPr="002D2ABF" w:rsidRDefault="00B90672" w:rsidP="00B9067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30" w:lineRule="atLeast"/>
        <w:ind w:left="0" w:firstLine="0"/>
        <w:rPr>
          <w:color w:val="000000"/>
        </w:rPr>
      </w:pPr>
      <w:r w:rsidRPr="002D2ABF">
        <w:rPr>
          <w:color w:val="000000"/>
        </w:rPr>
        <w:t>Спишите первое предложение, разделив слова для переноса.</w:t>
      </w:r>
    </w:p>
    <w:p w:rsidR="00B90672" w:rsidRPr="002D2ABF" w:rsidRDefault="00B90672" w:rsidP="00B9067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30" w:lineRule="atLeast"/>
        <w:ind w:left="0" w:firstLine="0"/>
        <w:rPr>
          <w:color w:val="000000"/>
        </w:rPr>
      </w:pPr>
      <w:r w:rsidRPr="002D2ABF">
        <w:rPr>
          <w:color w:val="000000"/>
        </w:rPr>
        <w:t>Напишите однокоренные слова к слову </w:t>
      </w:r>
      <w:r w:rsidRPr="002D2ABF">
        <w:rPr>
          <w:i/>
          <w:iCs/>
          <w:color w:val="000000"/>
        </w:rPr>
        <w:t>белка.</w:t>
      </w:r>
    </w:p>
    <w:p w:rsidR="00B90672" w:rsidRPr="002D2ABF" w:rsidRDefault="00B90672" w:rsidP="00B9067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30" w:lineRule="atLeast"/>
        <w:ind w:left="0" w:firstLine="0"/>
        <w:rPr>
          <w:color w:val="000000"/>
        </w:rPr>
      </w:pPr>
      <w:r w:rsidRPr="002D2ABF">
        <w:rPr>
          <w:color w:val="000000"/>
        </w:rPr>
        <w:lastRenderedPageBreak/>
        <w:t>Напишите антонимы.</w:t>
      </w:r>
    </w:p>
    <w:p w:rsidR="00B90672" w:rsidRPr="002D2ABF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color w:val="000000"/>
        </w:rPr>
      </w:pPr>
      <w:r w:rsidRPr="002D2ABF">
        <w:rPr>
          <w:color w:val="000000"/>
        </w:rPr>
        <w:t>Тепло — ...</w:t>
      </w:r>
    </w:p>
    <w:p w:rsidR="00B90672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color w:val="000000"/>
        </w:rPr>
      </w:pPr>
      <w:r w:rsidRPr="002D2ABF">
        <w:rPr>
          <w:color w:val="000000"/>
        </w:rPr>
        <w:t>Сытно— ...</w:t>
      </w:r>
    </w:p>
    <w:p w:rsidR="00B90672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jc w:val="center"/>
        <w:rPr>
          <w:color w:val="000000"/>
        </w:rPr>
      </w:pPr>
      <w:r>
        <w:rPr>
          <w:color w:val="000000"/>
        </w:rPr>
        <w:t>Наши рощи</w:t>
      </w:r>
    </w:p>
    <w:p w:rsidR="00B90672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rFonts w:ascii="inherit" w:hAnsi="inherit" w:cs="Arial"/>
          <w:color w:val="000000"/>
        </w:rPr>
      </w:pPr>
      <w:r w:rsidRPr="00520ED7">
        <w:rPr>
          <w:rFonts w:ascii="inherit" w:hAnsi="inherit" w:cs="Arial"/>
          <w:color w:val="000000"/>
        </w:rPr>
        <w:t>Хороши наши рощи. Красивы там берёзы. Сколько в рощах птиц! Стучат пёстрые дятлы. Кричат грачи. А как свищут синицы! Люди часто ходят в рощу слушать пение птиц. </w:t>
      </w:r>
    </w:p>
    <w:p w:rsidR="00B90672" w:rsidRPr="002D2ABF" w:rsidRDefault="00B90672" w:rsidP="00B90672">
      <w:pPr>
        <w:pStyle w:val="a4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2D2ABF">
        <w:rPr>
          <w:b/>
          <w:bCs/>
          <w:color w:val="000000"/>
        </w:rPr>
        <w:t>Грамматические задания</w:t>
      </w:r>
    </w:p>
    <w:p w:rsidR="00B90672" w:rsidRPr="002D2ABF" w:rsidRDefault="00B90672" w:rsidP="00B9067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>
        <w:rPr>
          <w:color w:val="000000"/>
        </w:rPr>
        <w:t>Спишите третье</w:t>
      </w:r>
      <w:r w:rsidRPr="002D2ABF">
        <w:rPr>
          <w:color w:val="000000"/>
        </w:rPr>
        <w:t xml:space="preserve"> предложение, разделив слова для переноса.</w:t>
      </w:r>
    </w:p>
    <w:p w:rsidR="00B90672" w:rsidRPr="002D2ABF" w:rsidRDefault="00B90672" w:rsidP="00B9067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2D2ABF">
        <w:rPr>
          <w:color w:val="000000"/>
        </w:rPr>
        <w:t>Напишите однокоренные слова к слову </w:t>
      </w:r>
      <w:r>
        <w:rPr>
          <w:i/>
          <w:iCs/>
          <w:color w:val="000000"/>
        </w:rPr>
        <w:t>березы</w:t>
      </w:r>
      <w:r w:rsidRPr="002D2ABF">
        <w:rPr>
          <w:i/>
          <w:iCs/>
          <w:color w:val="000000"/>
        </w:rPr>
        <w:t>.</w:t>
      </w:r>
    </w:p>
    <w:p w:rsidR="00B90672" w:rsidRPr="002D2ABF" w:rsidRDefault="00B90672" w:rsidP="00B9067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2D2ABF">
        <w:rPr>
          <w:color w:val="000000"/>
        </w:rPr>
        <w:t>Напишите антонимы.</w:t>
      </w:r>
    </w:p>
    <w:p w:rsidR="00B90672" w:rsidRPr="002D2ABF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color w:val="000000"/>
        </w:rPr>
      </w:pPr>
      <w:proofErr w:type="gramStart"/>
      <w:r>
        <w:rPr>
          <w:color w:val="000000"/>
        </w:rPr>
        <w:t xml:space="preserve">Кричат </w:t>
      </w:r>
      <w:r w:rsidRPr="002D2ABF">
        <w:rPr>
          <w:color w:val="000000"/>
        </w:rPr>
        <w:t xml:space="preserve"> —</w:t>
      </w:r>
      <w:proofErr w:type="gramEnd"/>
      <w:r w:rsidRPr="002D2ABF">
        <w:rPr>
          <w:color w:val="000000"/>
        </w:rPr>
        <w:t xml:space="preserve"> ...</w:t>
      </w:r>
    </w:p>
    <w:p w:rsidR="00B90672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color w:val="000000"/>
        </w:rPr>
      </w:pPr>
      <w:r>
        <w:rPr>
          <w:color w:val="000000"/>
        </w:rPr>
        <w:t xml:space="preserve">Ходят </w:t>
      </w:r>
      <w:r w:rsidRPr="002D2ABF">
        <w:rPr>
          <w:color w:val="000000"/>
        </w:rPr>
        <w:t>— ...</w:t>
      </w:r>
    </w:p>
    <w:p w:rsidR="00B90672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rFonts w:ascii="inherit" w:hAnsi="inherit" w:cs="Arial"/>
          <w:color w:val="000000"/>
        </w:rPr>
      </w:pPr>
    </w:p>
    <w:p w:rsidR="00B90672" w:rsidRPr="008200F3" w:rsidRDefault="00B90672" w:rsidP="00B90672">
      <w:pPr>
        <w:pStyle w:val="a4"/>
        <w:shd w:val="clear" w:color="auto" w:fill="FFFFFF"/>
        <w:spacing w:before="0" w:beforeAutospacing="0" w:after="0" w:afterAutospacing="0" w:line="187" w:lineRule="atLeast"/>
        <w:rPr>
          <w:color w:val="000000"/>
        </w:rPr>
      </w:pP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«Правописание слов с изученными орфограммами»</w:t>
      </w:r>
    </w:p>
    <w:p w:rsidR="00B90672" w:rsidRPr="002D2ABF" w:rsidRDefault="00B90672" w:rsidP="00B9067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Друзья</w:t>
      </w:r>
    </w:p>
    <w:p w:rsidR="00B90672" w:rsidRPr="002D2ABF" w:rsidRDefault="00B90672" w:rsidP="00B9067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90672" w:rsidRPr="002D2ABF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Алеша принес домой щенка. Щенку дали кличку Бим. Бим ел молоко и суп из чашки. Скоро он стал большой собакой. Друзья играли в парке. Вот Алеша бросил палку за куст. Бим принес мальчику палку.</w:t>
      </w:r>
    </w:p>
    <w:p w:rsidR="00B90672" w:rsidRPr="002D2ABF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0672" w:rsidRPr="008200F3" w:rsidRDefault="00B90672" w:rsidP="00B9067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Грамм</w:t>
      </w:r>
      <w:r>
        <w:rPr>
          <w:rFonts w:ascii="Times New Roman" w:hAnsi="Times New Roman" w:cs="Times New Roman"/>
          <w:b/>
          <w:sz w:val="24"/>
          <w:szCs w:val="24"/>
        </w:rPr>
        <w:t>атические задания</w:t>
      </w:r>
    </w:p>
    <w:p w:rsidR="00B90672" w:rsidRPr="002D2ABF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D2ABF">
        <w:rPr>
          <w:rFonts w:ascii="Times New Roman" w:hAnsi="Times New Roman" w:cs="Times New Roman"/>
          <w:sz w:val="24"/>
          <w:szCs w:val="24"/>
        </w:rPr>
        <w:t>Подчеркни</w:t>
      </w:r>
      <w:r>
        <w:rPr>
          <w:rFonts w:ascii="Times New Roman" w:hAnsi="Times New Roman" w:cs="Times New Roman"/>
          <w:sz w:val="24"/>
          <w:szCs w:val="24"/>
        </w:rPr>
        <w:t>те основу в первом предложении.</w:t>
      </w:r>
    </w:p>
    <w:p w:rsidR="00B90672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D2ABF">
        <w:rPr>
          <w:rFonts w:ascii="Times New Roman" w:hAnsi="Times New Roman" w:cs="Times New Roman"/>
          <w:sz w:val="24"/>
          <w:szCs w:val="24"/>
        </w:rPr>
        <w:t>Разделите для переноса слова второго предложения.</w:t>
      </w:r>
    </w:p>
    <w:p w:rsidR="00B90672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0672" w:rsidRDefault="00B90672" w:rsidP="00B9067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Кошка Сильва</w:t>
      </w:r>
    </w:p>
    <w:p w:rsidR="00B90672" w:rsidRDefault="00B90672" w:rsidP="00B90672">
      <w:pPr>
        <w:spacing w:line="240" w:lineRule="auto"/>
        <w:contextualSpacing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На крыльце сидит кошка Сильва и мяукает. Я налью ей в блюдечко молочка и дам несколько кусочков мяса и колбаски. Довольная Сильва пьёт и ест. Теперь у киски вся мордочка в еде. Сытая кошка умывается</w:t>
      </w:r>
      <w:r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.</w:t>
      </w:r>
    </w:p>
    <w:p w:rsidR="00B90672" w:rsidRDefault="00B90672" w:rsidP="00B90672">
      <w:pPr>
        <w:spacing w:line="240" w:lineRule="auto"/>
        <w:contextualSpacing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</w:p>
    <w:p w:rsidR="00B90672" w:rsidRPr="008200F3" w:rsidRDefault="00B90672" w:rsidP="00B9067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Грамм</w:t>
      </w:r>
      <w:r>
        <w:rPr>
          <w:rFonts w:ascii="Times New Roman" w:hAnsi="Times New Roman" w:cs="Times New Roman"/>
          <w:b/>
          <w:sz w:val="24"/>
          <w:szCs w:val="24"/>
        </w:rPr>
        <w:t>атические задания</w:t>
      </w:r>
    </w:p>
    <w:p w:rsidR="00B90672" w:rsidRPr="002D2ABF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D2ABF">
        <w:rPr>
          <w:rFonts w:ascii="Times New Roman" w:hAnsi="Times New Roman" w:cs="Times New Roman"/>
          <w:sz w:val="24"/>
          <w:szCs w:val="24"/>
        </w:rPr>
        <w:t>Подчеркни</w:t>
      </w:r>
      <w:r>
        <w:rPr>
          <w:rFonts w:ascii="Times New Roman" w:hAnsi="Times New Roman" w:cs="Times New Roman"/>
          <w:sz w:val="24"/>
          <w:szCs w:val="24"/>
        </w:rPr>
        <w:t>те основу в последнем предложении.</w:t>
      </w:r>
    </w:p>
    <w:p w:rsidR="00B90672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D2ABF">
        <w:rPr>
          <w:rFonts w:ascii="Times New Roman" w:hAnsi="Times New Roman" w:cs="Times New Roman"/>
          <w:sz w:val="24"/>
          <w:szCs w:val="24"/>
        </w:rPr>
        <w:t>Разд</w:t>
      </w:r>
      <w:r>
        <w:rPr>
          <w:rFonts w:ascii="Times New Roman" w:hAnsi="Times New Roman" w:cs="Times New Roman"/>
          <w:sz w:val="24"/>
          <w:szCs w:val="24"/>
        </w:rPr>
        <w:t>елите для переноса слова первого</w:t>
      </w:r>
      <w:r w:rsidRPr="002D2ABF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B90672" w:rsidRPr="002D2ABF" w:rsidRDefault="00B90672" w:rsidP="00B906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0672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по теме «Безударная гласная в корне»</w:t>
      </w:r>
    </w:p>
    <w:p w:rsidR="00B90672" w:rsidRPr="00356A68" w:rsidRDefault="00B90672" w:rsidP="00B90672">
      <w:pPr>
        <w:shd w:val="clear" w:color="auto" w:fill="FFFFFF"/>
        <w:spacing w:after="0" w:line="15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356A68" w:rsidRDefault="00B90672" w:rsidP="00B90672">
      <w:pPr>
        <w:shd w:val="clear" w:color="auto" w:fill="FFFFFF"/>
        <w:spacing w:after="0" w:line="15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роще</w:t>
      </w:r>
    </w:p>
    <w:p w:rsidR="00B90672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пришли в рощу. Там весело и шумно. Пчела брала мед с цветка. Муравей тащил травинку. Голубь строил гнездо для голубят. Заяц бежал к ручью. Ручей поил чистой водой и людей, и животных.</w:t>
      </w:r>
    </w:p>
    <w:p w:rsidR="00B90672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705645" w:rsidRDefault="00B90672" w:rsidP="00B906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sz w:val="24"/>
          <w:szCs w:val="24"/>
          <w:lang w:eastAsia="ru-RU"/>
        </w:rPr>
      </w:pPr>
      <w:r w:rsidRPr="00705645">
        <w:rPr>
          <w:rFonts w:ascii="inherit" w:eastAsia="Times New Roman" w:hAnsi="inherit" w:cs="Arial"/>
          <w:b/>
          <w:bCs/>
          <w:sz w:val="24"/>
          <w:szCs w:val="24"/>
          <w:lang w:eastAsia="ru-RU"/>
        </w:rPr>
        <w:t>Грамматическое задание:</w:t>
      </w:r>
    </w:p>
    <w:p w:rsidR="00B90672" w:rsidRDefault="00B90672" w:rsidP="00B90672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В</w:t>
      </w: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ыписать три слова, в которых есть безударный гласный звук в ко</w:t>
      </w:r>
      <w:r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рне, рядом записать проверочное.</w:t>
      </w:r>
    </w:p>
    <w:p w:rsidR="00B90672" w:rsidRPr="00705645" w:rsidRDefault="00B90672" w:rsidP="00B90672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05645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Подчеркнуть главные члены предложения в пятом предложении, указать связь слов в предложении.</w:t>
      </w:r>
    </w:p>
    <w:p w:rsidR="00B90672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1A56" w:rsidRDefault="00421A56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1A56" w:rsidRDefault="00421A56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1A56" w:rsidRDefault="00421A56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356A68" w:rsidRDefault="00B90672" w:rsidP="00B90672">
      <w:pPr>
        <w:shd w:val="clear" w:color="auto" w:fill="FFFFFF"/>
        <w:spacing w:after="0" w:line="2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Зимний денек</w:t>
      </w:r>
    </w:p>
    <w:p w:rsidR="00B90672" w:rsidRPr="00520ED7" w:rsidRDefault="00B90672" w:rsidP="00B90672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Сильные морозы сковали озёра и реки. Снега засыпали землю. Тихо в лесах и полях. Природа уснула до весны. Холодный ветер гуляет кругом. Зимой птицам трудно добывать еду. Они летят к людям. Покормите птиц! </w:t>
      </w:r>
    </w:p>
    <w:p w:rsidR="00B90672" w:rsidRPr="00705645" w:rsidRDefault="00B90672" w:rsidP="00B906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sz w:val="24"/>
          <w:szCs w:val="24"/>
          <w:lang w:eastAsia="ru-RU"/>
        </w:rPr>
      </w:pPr>
      <w:r w:rsidRPr="00705645">
        <w:rPr>
          <w:rFonts w:ascii="inherit" w:eastAsia="Times New Roman" w:hAnsi="inherit" w:cs="Arial"/>
          <w:b/>
          <w:bCs/>
          <w:sz w:val="24"/>
          <w:szCs w:val="24"/>
          <w:lang w:eastAsia="ru-RU"/>
        </w:rPr>
        <w:t>Грамматическое задание:</w:t>
      </w:r>
    </w:p>
    <w:p w:rsidR="00B90672" w:rsidRDefault="00B90672" w:rsidP="00B90672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В</w:t>
      </w: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ыписать три слова, в которых есть безударный гласный звук в ко</w:t>
      </w:r>
      <w:r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рне, рядом записать проверочное.</w:t>
      </w:r>
    </w:p>
    <w:p w:rsidR="00B90672" w:rsidRPr="00421A56" w:rsidRDefault="00B90672" w:rsidP="00B90672">
      <w:pPr>
        <w:numPr>
          <w:ilvl w:val="0"/>
          <w:numId w:val="8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705645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Подчеркнуть главные члены предложения в пятом предложении, указать связь слов в предложении.</w:t>
      </w: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по теме «правописание слов с изученными орфограммами»</w:t>
      </w:r>
    </w:p>
    <w:p w:rsidR="00B90672" w:rsidRPr="00356A68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356A68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неба падал мокрый снежок. Ребята побежали во двор и стали лепить из снега фигурки.</w:t>
      </w:r>
    </w:p>
    <w:p w:rsidR="00B90672" w:rsidRPr="00356A68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 слепил снеговика с метлой в руке. Женя выстроил домик с окошками изо льда. У Толи получился хороший Дед Мороз. Всем было весело.</w:t>
      </w:r>
    </w:p>
    <w:p w:rsidR="00B90672" w:rsidRPr="00356A68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задания</w:t>
      </w:r>
    </w:p>
    <w:p w:rsidR="00B90672" w:rsidRPr="00356A68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первое предложение. Разделите слова вертикальной чертой для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реноса. Подчеркните основу предложения. </w:t>
      </w:r>
    </w:p>
    <w:p w:rsidR="00B90672" w:rsidRDefault="00B90672" w:rsidP="00B9067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второе предложение. Поставьте ударение в словах</w:t>
      </w:r>
    </w:p>
    <w:p w:rsidR="00B90672" w:rsidRDefault="00B90672" w:rsidP="00B9067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356A68" w:rsidRDefault="00B90672" w:rsidP="00B90672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город</w:t>
      </w:r>
    </w:p>
    <w:p w:rsidR="00B90672" w:rsidRDefault="00B90672" w:rsidP="00B90672">
      <w:pPr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Москва – главный город нашей России. В Москве много улиц, переулков, проспектов. Все знают Красную площадь, площадь Пушкина, Кутузовский проспект, Садовое кольцо. Два друга Воронин Слава и Шишкин Коля живут на Плющихе. Мальчики гуляют в сквере с собакой Бимом и кошкой Муркой. </w:t>
      </w:r>
    </w:p>
    <w:p w:rsidR="00B90672" w:rsidRPr="00356A68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A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задания</w:t>
      </w:r>
    </w:p>
    <w:p w:rsidR="00B90672" w:rsidRPr="00356A68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первое предложение. Разделите слова вертикальной чертой для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реноса. По</w:t>
      </w:r>
    </w:p>
    <w:p w:rsidR="00B90672" w:rsidRDefault="00B90672" w:rsidP="00B9067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56A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Спишите второе предложение. Поставьте ударение в словах</w:t>
      </w:r>
    </w:p>
    <w:p w:rsidR="00B90672" w:rsidRDefault="00B90672" w:rsidP="00B9067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Диктант «Правописание парных согласных звуков не конце и в середине слова»</w:t>
      </w:r>
    </w:p>
    <w:p w:rsidR="00B90672" w:rsidRPr="00FE4551" w:rsidRDefault="00B90672" w:rsidP="00B90672">
      <w:pPr>
        <w:shd w:val="clear" w:color="auto" w:fill="FFFFFF"/>
        <w:spacing w:after="0" w:line="15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Зяблик</w:t>
      </w:r>
    </w:p>
    <w:p w:rsidR="00B90672" w:rsidRPr="00FE4551" w:rsidRDefault="00B90672" w:rsidP="00B90672">
      <w:pPr>
        <w:shd w:val="clear" w:color="auto" w:fill="FFFFFF"/>
        <w:spacing w:after="0" w:line="202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ночам холод. В лесу еще лежит снег. Много снега — целый сугроб. И на реке лед. А на еловой ветке сидит зяблик. Он поет. По всему лесу летит его трель. Откликнулась трелью лесная чаща. Что это? Это эхо. Вот чудо! Прозвучала птичья песня. Это привет весны.</w:t>
      </w:r>
    </w:p>
    <w:p w:rsidR="00B90672" w:rsidRPr="00FE4551" w:rsidRDefault="00B90672" w:rsidP="00B90672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Слова для справок: много, целый.</w:t>
      </w:r>
    </w:p>
    <w:p w:rsidR="00B90672" w:rsidRPr="00FE4551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задания</w:t>
      </w:r>
    </w:p>
    <w:p w:rsidR="00B90672" w:rsidRPr="00FE4551" w:rsidRDefault="00B90672" w:rsidP="00B90672">
      <w:pPr>
        <w:numPr>
          <w:ilvl w:val="0"/>
          <w:numId w:val="5"/>
        </w:numPr>
        <w:shd w:val="clear" w:color="auto" w:fill="FFFFFF"/>
        <w:spacing w:after="0" w:line="23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из текста три слова с парными согласными, орфограмму подчеркните.</w:t>
      </w:r>
    </w:p>
    <w:p w:rsidR="00B90672" w:rsidRPr="000B6019" w:rsidRDefault="00B90672" w:rsidP="00B90672">
      <w:pPr>
        <w:numPr>
          <w:ilvl w:val="0"/>
          <w:numId w:val="5"/>
        </w:numPr>
        <w:shd w:val="clear" w:color="auto" w:fill="FFFFFF"/>
        <w:spacing w:after="0" w:line="23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Сделайте </w:t>
      </w:r>
      <w:proofErr w:type="spellStart"/>
      <w:proofErr w:type="gramStart"/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-буквенный</w:t>
      </w:r>
      <w:proofErr w:type="gramEnd"/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слов (вариант I — </w:t>
      </w:r>
      <w:r w:rsidRPr="00FE45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снег; </w:t>
      </w:r>
      <w:r w:rsidRPr="00F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II — </w:t>
      </w:r>
      <w:r w:rsidRPr="00FE45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лед).</w:t>
      </w:r>
    </w:p>
    <w:p w:rsidR="00B90672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90672" w:rsidRDefault="00B90672" w:rsidP="00B90672">
      <w:pPr>
        <w:shd w:val="clear" w:color="auto" w:fill="FFFFFF"/>
        <w:spacing w:after="0" w:line="23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5667A" w:rsidRDefault="00B5667A" w:rsidP="00B90672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B5667A" w:rsidRDefault="00B5667A" w:rsidP="00B90672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B5667A" w:rsidRDefault="00B5667A" w:rsidP="00B90672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B5667A" w:rsidRDefault="00B5667A" w:rsidP="00B90672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B90672" w:rsidRPr="000B6019" w:rsidRDefault="00B90672" w:rsidP="00B90672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Пруд ожил</w:t>
      </w:r>
    </w:p>
    <w:p w:rsidR="00B90672" w:rsidRPr="00520ED7" w:rsidRDefault="00B90672" w:rsidP="00B90672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Теплые лучи солнца согрели пруд. Тихо качались камыши. Выплыла утка с утятами. Жаба прыгнула на лист кувшинки, как на плот. В кустах спрятался уж. Пруд ожил. На лугу у пруда растут пестрые цветы. Мы любим играть у пруда. </w:t>
      </w:r>
    </w:p>
    <w:p w:rsidR="00B90672" w:rsidRPr="000B6019" w:rsidRDefault="00B90672" w:rsidP="00B906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sz w:val="24"/>
          <w:szCs w:val="24"/>
          <w:lang w:eastAsia="ru-RU"/>
        </w:rPr>
      </w:pPr>
      <w:r w:rsidRPr="000B6019">
        <w:rPr>
          <w:rFonts w:ascii="inherit" w:eastAsia="Times New Roman" w:hAnsi="inherit" w:cs="Arial"/>
          <w:b/>
          <w:bCs/>
          <w:sz w:val="24"/>
          <w:szCs w:val="24"/>
          <w:lang w:eastAsia="ru-RU"/>
        </w:rPr>
        <w:t>Грамматическое задание:</w:t>
      </w:r>
    </w:p>
    <w:p w:rsidR="00B90672" w:rsidRDefault="00B90672" w:rsidP="00B90672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Найти и выписать из текста три слова с орфограммой «Проверяемые парные по звонкости - глухости согласные в конце слова».</w:t>
      </w:r>
    </w:p>
    <w:p w:rsidR="00B90672" w:rsidRPr="000B6019" w:rsidRDefault="00B90672" w:rsidP="00B90672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0B6019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Найти и подчеркнуть в последнем предложении слово, в котором все согласные звуки мягкие.</w:t>
      </w: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</w:p>
    <w:p w:rsidR="00B90672" w:rsidRPr="002D2ABF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2D2ABF">
        <w:rPr>
          <w:rFonts w:ascii="Times New Roman" w:hAnsi="Times New Roman" w:cs="Times New Roman"/>
          <w:b/>
          <w:sz w:val="24"/>
          <w:szCs w:val="24"/>
        </w:rPr>
        <w:t>Контрольный диктант по теме «Части речи»</w:t>
      </w:r>
    </w:p>
    <w:p w:rsidR="00B90672" w:rsidRPr="00D55F42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Гроза</w:t>
      </w:r>
    </w:p>
    <w:p w:rsidR="00B90672" w:rsidRPr="00D55F4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>Наступила большая засуха. Пыль стояла над полями. Ручьи и речки высохли. На траве нет росы. Длинные сухие ветки деревьев трещат от жары. Молодые берёзки и дубки опустили свои листочки. Вдруг появилась туча. Замолчали птицы. Ударил сильный гром. Полил дождь. Травка, деревья осветились.</w:t>
      </w:r>
      <w:r>
        <w:rPr>
          <w:rFonts w:ascii="Times New Roman" w:hAnsi="Times New Roman" w:cs="Times New Roman"/>
          <w:sz w:val="24"/>
          <w:szCs w:val="24"/>
        </w:rPr>
        <w:t xml:space="preserve"> Как всё кругом стало радостно!</w:t>
      </w: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Грамматические задания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>1.В первом предложении подчеркните главные члены</w:t>
      </w:r>
      <w:r>
        <w:rPr>
          <w:rFonts w:ascii="Times New Roman" w:hAnsi="Times New Roman" w:cs="Times New Roman"/>
          <w:sz w:val="24"/>
          <w:szCs w:val="24"/>
        </w:rPr>
        <w:t xml:space="preserve"> предложения, обозначьте части р</w:t>
      </w:r>
      <w:r w:rsidRPr="00D55F42">
        <w:rPr>
          <w:rFonts w:ascii="Times New Roman" w:hAnsi="Times New Roman" w:cs="Times New Roman"/>
          <w:sz w:val="24"/>
          <w:szCs w:val="24"/>
        </w:rPr>
        <w:t>ечи.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 xml:space="preserve"> 2.Выпишите два слова с проверяемой безударной гласной, подберите проверочные слова. 3.Разделите слова для переноса: сильные, длинные, пыль.</w:t>
      </w:r>
    </w:p>
    <w:p w:rsidR="00B90672" w:rsidRPr="000B6019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Дети в лесу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Взяли ребята лукошки и бегут в ближний лесок. Хорошо в тени берёз! На траве капельки росы. В густых ветвях поют птицы. Детишки сели на пенёк, слушают чудное пение соловушки. Пора и по малину. Крупные спелые ягоды так и манят. Кто кладет в рот, кто в кузовок.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Слова для справок: пора, кладёт.</w:t>
      </w:r>
    </w:p>
    <w:p w:rsidR="00B90672" w:rsidRPr="00705645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705645">
        <w:rPr>
          <w:rFonts w:ascii="Times New Roman" w:hAnsi="Times New Roman" w:cs="Times New Roman"/>
          <w:b/>
          <w:sz w:val="24"/>
          <w:szCs w:val="24"/>
        </w:rPr>
        <w:t>Грамматические задания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1.</w:t>
      </w:r>
      <w:r w:rsidRPr="000B6019">
        <w:rPr>
          <w:rFonts w:ascii="Times New Roman" w:hAnsi="Times New Roman" w:cs="Times New Roman"/>
          <w:sz w:val="24"/>
          <w:szCs w:val="24"/>
        </w:rPr>
        <w:tab/>
        <w:t>Выпишите предлоги.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Вариант 1: из первых трех предложений.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Вариант 2: из последних трех предложений.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2.</w:t>
      </w:r>
      <w:r w:rsidRPr="000B6019">
        <w:rPr>
          <w:rFonts w:ascii="Times New Roman" w:hAnsi="Times New Roman" w:cs="Times New Roman"/>
          <w:sz w:val="24"/>
          <w:szCs w:val="24"/>
        </w:rPr>
        <w:tab/>
        <w:t>К словам пенёк, детишки подберите и запишите проверочные слова.</w:t>
      </w:r>
    </w:p>
    <w:p w:rsidR="00B90672" w:rsidRPr="000B6019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0B6019">
        <w:rPr>
          <w:rFonts w:ascii="Times New Roman" w:hAnsi="Times New Roman" w:cs="Times New Roman"/>
          <w:sz w:val="24"/>
          <w:szCs w:val="24"/>
        </w:rPr>
        <w:t>3.</w:t>
      </w:r>
      <w:r w:rsidRPr="000B601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B60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B6019">
        <w:rPr>
          <w:rFonts w:ascii="Times New Roman" w:hAnsi="Times New Roman" w:cs="Times New Roman"/>
          <w:sz w:val="24"/>
          <w:szCs w:val="24"/>
        </w:rPr>
        <w:t xml:space="preserve"> первом предложении над словами надпишите части речи.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</w:p>
    <w:p w:rsidR="00B5667A" w:rsidRDefault="00B5667A" w:rsidP="00B90672">
      <w:pPr>
        <w:rPr>
          <w:rFonts w:ascii="Times New Roman" w:hAnsi="Times New Roman" w:cs="Times New Roman"/>
          <w:b/>
          <w:sz w:val="24"/>
          <w:szCs w:val="24"/>
        </w:rPr>
      </w:pP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lastRenderedPageBreak/>
        <w:t>Итоговый диктант</w:t>
      </w:r>
    </w:p>
    <w:p w:rsidR="00B90672" w:rsidRPr="008200F3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Каникулы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8200F3">
        <w:rPr>
          <w:rFonts w:ascii="Times New Roman" w:hAnsi="Times New Roman" w:cs="Times New Roman"/>
          <w:sz w:val="24"/>
          <w:szCs w:val="24"/>
        </w:rPr>
        <w:t>Кончился учебный год. Ребята поедут в деревню на дачу. Они будут ходить за грибами и ягодами. Анна Воробьёва едет на Волгу. Слава Ильин полетит самолётом на озеро Байкал. Детей ждут походы, дороги, широкий простор. Осенью они приедут в родной город Астрахань.</w:t>
      </w:r>
    </w:p>
    <w:p w:rsidR="00B90672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роще</w:t>
      </w:r>
    </w:p>
    <w:p w:rsidR="00B90672" w:rsidRPr="00D55F4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520ED7">
        <w:rPr>
          <w:rFonts w:ascii="inherit" w:eastAsia="Times New Roman" w:hAnsi="inherit" w:cs="Arial"/>
          <w:color w:val="000000"/>
          <w:sz w:val="24"/>
          <w:szCs w:val="24"/>
          <w:lang w:eastAsia="ru-RU"/>
        </w:rPr>
        <w:t>Вот березовая роща. На траве играют золотые лучи солнца. Дует теплый ветерок. Под березами спрятался подберезовик. Ножка тоненькая, шляпка широкая. У ручья шумят редкие осинки. Под осинками – подосиновики. Веселые ребята в белых майках и красных беретах. На лесных полянах звучат птичьи голоса. Как хорошо летом в роще</w:t>
      </w: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Контрольное списывание «Волга»</w:t>
      </w:r>
    </w:p>
    <w:p w:rsidR="00B90672" w:rsidRPr="00D55F42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Волга</w:t>
      </w:r>
    </w:p>
    <w:p w:rsidR="00B90672" w:rsidRPr="00D55F4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>Дорога Волга всем нашим людям. На волге в давние времена русские люди вставали на борьбу со своими врагами. На Волге в последнюю вой</w:t>
      </w:r>
      <w:r>
        <w:rPr>
          <w:rFonts w:ascii="Times New Roman" w:hAnsi="Times New Roman" w:cs="Times New Roman"/>
          <w:sz w:val="24"/>
          <w:szCs w:val="24"/>
        </w:rPr>
        <w:t>ну наши воины разбили фашистов.</w:t>
      </w:r>
    </w:p>
    <w:p w:rsidR="00B90672" w:rsidRPr="00D55F42" w:rsidRDefault="00B90672" w:rsidP="00B90672">
      <w:pPr>
        <w:jc w:val="right"/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 xml:space="preserve">(По С. </w:t>
      </w:r>
      <w:proofErr w:type="spellStart"/>
      <w:r w:rsidRPr="00D55F42">
        <w:rPr>
          <w:rFonts w:ascii="Times New Roman" w:hAnsi="Times New Roman" w:cs="Times New Roman"/>
          <w:sz w:val="24"/>
          <w:szCs w:val="24"/>
        </w:rPr>
        <w:t>Баруздину</w:t>
      </w:r>
      <w:proofErr w:type="spellEnd"/>
      <w:r w:rsidRPr="00D55F42">
        <w:rPr>
          <w:rFonts w:ascii="Times New Roman" w:hAnsi="Times New Roman" w:cs="Times New Roman"/>
          <w:sz w:val="24"/>
          <w:szCs w:val="24"/>
        </w:rPr>
        <w:t>)</w:t>
      </w: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Контрольное списывание «Кораблик»</w:t>
      </w:r>
    </w:p>
    <w:p w:rsidR="00B90672" w:rsidRPr="00D55F42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Кораблик</w:t>
      </w:r>
    </w:p>
    <w:p w:rsidR="00B90672" w:rsidRPr="00D55F4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D55F42">
        <w:rPr>
          <w:rFonts w:ascii="Times New Roman" w:hAnsi="Times New Roman" w:cs="Times New Roman"/>
          <w:sz w:val="24"/>
          <w:szCs w:val="24"/>
        </w:rPr>
        <w:t xml:space="preserve">Наступил тёплый апрель. Выдался ясный день. С крыш падает частая капель. На клёне раздулись почки. Пушистые сугробы снега </w:t>
      </w:r>
      <w:proofErr w:type="gramStart"/>
      <w:r w:rsidRPr="00D55F42">
        <w:rPr>
          <w:rFonts w:ascii="Times New Roman" w:hAnsi="Times New Roman" w:cs="Times New Roman"/>
          <w:sz w:val="24"/>
          <w:szCs w:val="24"/>
        </w:rPr>
        <w:t>осели .</w:t>
      </w:r>
      <w:proofErr w:type="gramEnd"/>
      <w:r w:rsidRPr="00D55F42">
        <w:rPr>
          <w:rFonts w:ascii="Times New Roman" w:hAnsi="Times New Roman" w:cs="Times New Roman"/>
          <w:sz w:val="24"/>
          <w:szCs w:val="24"/>
        </w:rPr>
        <w:t xml:space="preserve"> Весело бежит звонкий ручеёк. У Никиты в руках кораблик. Он спустил его на воду. Быстро мчит кораблик.</w:t>
      </w:r>
    </w:p>
    <w:p w:rsidR="00B90672" w:rsidRPr="00D55F42" w:rsidRDefault="00B90672" w:rsidP="00B90672">
      <w:pPr>
        <w:rPr>
          <w:rFonts w:ascii="Times New Roman" w:hAnsi="Times New Roman" w:cs="Times New Roman"/>
          <w:sz w:val="24"/>
          <w:szCs w:val="24"/>
        </w:rPr>
      </w:pP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Контрольное списывание «Родина»</w:t>
      </w:r>
    </w:p>
    <w:p w:rsidR="00B90672" w:rsidRPr="002D2ABF" w:rsidRDefault="00B90672" w:rsidP="00B906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Родина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 xml:space="preserve">Родина начинается на пороге твоего дома. Она огромна и прекрасна. Родина всегда с тобой, где бы ты не жил. И у каждого она одна. Как мама. Родина- мать своего народа. Она гордится своими сыновьями, </w:t>
      </w:r>
      <w:proofErr w:type="spellStart"/>
      <w:r w:rsidRPr="002D2ABF">
        <w:rPr>
          <w:rFonts w:ascii="Times New Roman" w:hAnsi="Times New Roman" w:cs="Times New Roman"/>
          <w:sz w:val="24"/>
          <w:szCs w:val="24"/>
        </w:rPr>
        <w:t>дочерьми</w:t>
      </w:r>
      <w:proofErr w:type="spellEnd"/>
      <w:r w:rsidRPr="002D2ABF">
        <w:rPr>
          <w:rFonts w:ascii="Times New Roman" w:hAnsi="Times New Roman" w:cs="Times New Roman"/>
          <w:sz w:val="24"/>
          <w:szCs w:val="24"/>
        </w:rPr>
        <w:t>, переживает за них, пр</w:t>
      </w:r>
      <w:r>
        <w:rPr>
          <w:rFonts w:ascii="Times New Roman" w:hAnsi="Times New Roman" w:cs="Times New Roman"/>
          <w:sz w:val="24"/>
          <w:szCs w:val="24"/>
        </w:rPr>
        <w:t>иходит на помощь, придаёт силы.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Мы любим Родину. Любить Родину - значит охраня</w:t>
      </w:r>
      <w:r>
        <w:rPr>
          <w:rFonts w:ascii="Times New Roman" w:hAnsi="Times New Roman" w:cs="Times New Roman"/>
          <w:sz w:val="24"/>
          <w:szCs w:val="24"/>
        </w:rPr>
        <w:t>ть её, жить с ней одной жизнью.</w:t>
      </w:r>
    </w:p>
    <w:p w:rsidR="00B90672" w:rsidRPr="008200F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8200F3">
        <w:rPr>
          <w:rFonts w:ascii="Times New Roman" w:hAnsi="Times New Roman" w:cs="Times New Roman"/>
          <w:b/>
          <w:sz w:val="24"/>
          <w:szCs w:val="24"/>
        </w:rPr>
        <w:t>Грамматические задания</w:t>
      </w:r>
    </w:p>
    <w:p w:rsidR="00B90672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 xml:space="preserve">1.В первом предложении подчеркните главные члены предложения, укажите, какие это части речи. 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2.Выпишите слово, в к</w:t>
      </w:r>
      <w:r>
        <w:rPr>
          <w:rFonts w:ascii="Times New Roman" w:hAnsi="Times New Roman" w:cs="Times New Roman"/>
          <w:sz w:val="24"/>
          <w:szCs w:val="24"/>
        </w:rPr>
        <w:t>отором букв больше, чем звуков.</w:t>
      </w:r>
    </w:p>
    <w:p w:rsidR="00B90672" w:rsidRPr="002D2ABF" w:rsidRDefault="00B90672" w:rsidP="00B90672">
      <w:pPr>
        <w:rPr>
          <w:rFonts w:ascii="Times New Roman" w:hAnsi="Times New Roman" w:cs="Times New Roman"/>
          <w:sz w:val="24"/>
          <w:szCs w:val="24"/>
        </w:rPr>
      </w:pPr>
      <w:r w:rsidRPr="002D2ABF">
        <w:rPr>
          <w:rFonts w:ascii="Times New Roman" w:hAnsi="Times New Roman" w:cs="Times New Roman"/>
          <w:sz w:val="24"/>
          <w:szCs w:val="24"/>
        </w:rPr>
        <w:t>3.Разделите для переноса слова холодные, лесные.</w:t>
      </w:r>
    </w:p>
    <w:p w:rsidR="00B90672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6A78CC">
        <w:rPr>
          <w:rFonts w:ascii="Times New Roman" w:hAnsi="Times New Roman" w:cs="Times New Roman"/>
          <w:b/>
          <w:sz w:val="24"/>
          <w:szCs w:val="24"/>
        </w:rPr>
        <w:t>Обучающее изложение «Ласточки»</w:t>
      </w:r>
    </w:p>
    <w:p w:rsidR="00B90672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17ED">
        <w:rPr>
          <w:rFonts w:ascii="Times New Roman" w:hAnsi="Times New Roman" w:cs="Times New Roman"/>
          <w:sz w:val="24"/>
          <w:szCs w:val="24"/>
        </w:rPr>
        <w:lastRenderedPageBreak/>
        <w:t xml:space="preserve">Над наличником окна было гнездо ласточек. Однажды из гнезда выпал птенчик. Ласточки кружились над ним и звучно пищали. </w:t>
      </w:r>
    </w:p>
    <w:p w:rsidR="00B90672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17ED">
        <w:rPr>
          <w:rFonts w:ascii="Times New Roman" w:hAnsi="Times New Roman" w:cs="Times New Roman"/>
          <w:sz w:val="24"/>
          <w:szCs w:val="24"/>
        </w:rPr>
        <w:t xml:space="preserve">Это увидел Петя. Он поднял птичку и посадил его в гнездо. Ласточки весело защебетали. </w:t>
      </w:r>
    </w:p>
    <w:p w:rsidR="00B90672" w:rsidRPr="00CA17ED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672" w:rsidRDefault="00B90672" w:rsidP="00B9067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9D3">
        <w:rPr>
          <w:rFonts w:ascii="Times New Roman" w:hAnsi="Times New Roman" w:cs="Times New Roman"/>
          <w:b/>
          <w:sz w:val="24"/>
          <w:szCs w:val="24"/>
        </w:rPr>
        <w:t>Изложение повествовательного текста «Каток»</w:t>
      </w:r>
    </w:p>
    <w:p w:rsidR="00B90672" w:rsidRPr="000169D3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9D3">
        <w:rPr>
          <w:rFonts w:ascii="Times New Roman" w:hAnsi="Times New Roman" w:cs="Times New Roman"/>
          <w:sz w:val="24"/>
          <w:szCs w:val="24"/>
        </w:rPr>
        <w:t xml:space="preserve">Весь день шёл снег. Ночью началась метель. Ударил сильный мороз. У входа в школу намело большой сугроб. Ребята взяли лопаты и стали чистить двор. </w:t>
      </w:r>
    </w:p>
    <w:p w:rsidR="00B90672" w:rsidRPr="000169D3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9D3">
        <w:rPr>
          <w:rFonts w:ascii="Times New Roman" w:hAnsi="Times New Roman" w:cs="Times New Roman"/>
          <w:sz w:val="24"/>
          <w:szCs w:val="24"/>
        </w:rPr>
        <w:t>На школьном дворе залили каток. Под коньками звенит гладкий лёд. Большой мороз детям не страшен.</w:t>
      </w:r>
    </w:p>
    <w:p w:rsidR="00B90672" w:rsidRPr="000169D3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0672" w:rsidRPr="000169D3" w:rsidRDefault="00B90672" w:rsidP="00B9067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0672" w:rsidRPr="000169D3" w:rsidRDefault="00B90672" w:rsidP="00B90672">
      <w:pPr>
        <w:rPr>
          <w:rFonts w:ascii="Times New Roman" w:hAnsi="Times New Roman" w:cs="Times New Roman"/>
          <w:b/>
          <w:sz w:val="24"/>
          <w:szCs w:val="24"/>
        </w:rPr>
      </w:pPr>
      <w:r w:rsidRPr="000169D3">
        <w:rPr>
          <w:rFonts w:ascii="Times New Roman" w:hAnsi="Times New Roman" w:cs="Times New Roman"/>
          <w:b/>
          <w:sz w:val="24"/>
          <w:szCs w:val="24"/>
        </w:rPr>
        <w:t>Обучающее изложение «Люлька»</w:t>
      </w:r>
    </w:p>
    <w:p w:rsidR="00B90672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17ED">
        <w:rPr>
          <w:rFonts w:ascii="Times New Roman" w:hAnsi="Times New Roman" w:cs="Times New Roman"/>
          <w:sz w:val="24"/>
          <w:szCs w:val="24"/>
        </w:rPr>
        <w:t xml:space="preserve">Дядя Володя привез из поездки в Африку маленькую обезьянку Люльку. Андрей был очень рад подарку. </w:t>
      </w:r>
    </w:p>
    <w:p w:rsidR="00B90672" w:rsidRPr="00CA17ED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17ED">
        <w:rPr>
          <w:rFonts w:ascii="Times New Roman" w:hAnsi="Times New Roman" w:cs="Times New Roman"/>
          <w:sz w:val="24"/>
          <w:szCs w:val="24"/>
        </w:rPr>
        <w:t xml:space="preserve">Сразу в доме начались сплошные беспорядки. Вдруг падал столик и разбивалась посуда. Книжки и карандаши попадали под кровать. В мамином платье появилась большая дыра. </w:t>
      </w:r>
    </w:p>
    <w:p w:rsidR="00B90672" w:rsidRPr="00CA17ED" w:rsidRDefault="00B90672" w:rsidP="00B906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17ED">
        <w:rPr>
          <w:rFonts w:ascii="Times New Roman" w:hAnsi="Times New Roman" w:cs="Times New Roman"/>
          <w:sz w:val="24"/>
          <w:szCs w:val="24"/>
        </w:rPr>
        <w:t>Везде лежали следы Люлькиных проделок. Пришлось отдать Люльку в цирк.</w:t>
      </w:r>
    </w:p>
    <w:p w:rsidR="00B90672" w:rsidRDefault="00B90672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Default="00421A56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4A8" w:rsidRDefault="000764A8" w:rsidP="00FE29FB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A56" w:rsidRPr="00E73BC4" w:rsidRDefault="00E73BC4" w:rsidP="00E73BC4">
      <w:pPr>
        <w:pStyle w:val="11"/>
        <w:rPr>
          <w:lang w:val="ru-RU"/>
        </w:rPr>
      </w:pPr>
      <w:r w:rsidRPr="00B90672">
        <w:rPr>
          <w:lang w:val="ru-RU"/>
        </w:rPr>
        <w:lastRenderedPageBreak/>
        <w:t xml:space="preserve">2.Фонд оценочных средств по предмету литературное </w:t>
      </w:r>
      <w:r>
        <w:rPr>
          <w:lang w:val="ru-RU"/>
        </w:rPr>
        <w:t xml:space="preserve">чтение </w:t>
      </w:r>
    </w:p>
    <w:p w:rsidR="00EF57AE" w:rsidRPr="004D1A20" w:rsidRDefault="004D1A20" w:rsidP="004D1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фонда оценочных средств </w:t>
      </w:r>
      <w:r w:rsidRPr="004D1A20">
        <w:rPr>
          <w:rFonts w:ascii="Times New Roman" w:hAnsi="Times New Roman" w:cs="Times New Roman"/>
          <w:b/>
          <w:sz w:val="24"/>
          <w:szCs w:val="24"/>
        </w:rPr>
        <w:t>п</w:t>
      </w:r>
      <w:r w:rsidR="00E73BC4">
        <w:rPr>
          <w:rFonts w:ascii="Times New Roman" w:hAnsi="Times New Roman" w:cs="Times New Roman"/>
          <w:b/>
          <w:sz w:val="24"/>
          <w:szCs w:val="24"/>
        </w:rPr>
        <w:t>о дисциплине «Литературное чтение</w:t>
      </w:r>
      <w:r w:rsidRPr="004D1A2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85"/>
        <w:gridCol w:w="2682"/>
        <w:gridCol w:w="5464"/>
        <w:gridCol w:w="1759"/>
      </w:tblGrid>
      <w:tr w:rsidR="00FE29FB" w:rsidRPr="00FE29FB" w:rsidTr="004D1A20">
        <w:tc>
          <w:tcPr>
            <w:tcW w:w="585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82" w:type="dxa"/>
          </w:tcPr>
          <w:p w:rsidR="00FE29FB" w:rsidRPr="000B34DD" w:rsidRDefault="000B34DD" w:rsidP="000B34DD">
            <w:pPr>
              <w:ind w:left="6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5464" w:type="dxa"/>
          </w:tcPr>
          <w:p w:rsidR="00FE29FB" w:rsidRPr="00FE29FB" w:rsidRDefault="000B34DD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759" w:type="dxa"/>
          </w:tcPr>
          <w:p w:rsidR="00FE29FB" w:rsidRPr="00FE29FB" w:rsidRDefault="004D1A20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A20">
              <w:rPr>
                <w:rFonts w:ascii="Times New Roman" w:hAnsi="Times New Roman" w:cs="Times New Roman"/>
                <w:sz w:val="24"/>
                <w:szCs w:val="24"/>
              </w:rPr>
              <w:t>Представление оценочного средства в фонде</w:t>
            </w:r>
          </w:p>
        </w:tc>
      </w:tr>
      <w:tr w:rsidR="00FE29FB" w:rsidRPr="00FE29FB" w:rsidTr="004D1A20">
        <w:trPr>
          <w:trHeight w:val="468"/>
        </w:trPr>
        <w:tc>
          <w:tcPr>
            <w:tcW w:w="585" w:type="dxa"/>
            <w:vMerge w:val="restart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2" w:type="dxa"/>
            <w:vMerge w:val="restart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 по теме «устное народное творчество»</w:t>
            </w:r>
          </w:p>
        </w:tc>
        <w:tc>
          <w:tcPr>
            <w:tcW w:w="1759" w:type="dxa"/>
          </w:tcPr>
          <w:p w:rsidR="00FE29FB" w:rsidRPr="00FE29FB" w:rsidRDefault="00B5667A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E29FB" w:rsidRPr="00FE29FB" w:rsidTr="004D1A20">
        <w:trPr>
          <w:trHeight w:val="360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 (входной контроль)</w:t>
            </w:r>
          </w:p>
        </w:tc>
        <w:tc>
          <w:tcPr>
            <w:tcW w:w="1759" w:type="dxa"/>
          </w:tcPr>
          <w:p w:rsidR="00FE29FB" w:rsidRPr="00FE29FB" w:rsidRDefault="00E73BC4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№1</w:t>
            </w:r>
          </w:p>
        </w:tc>
      </w:tr>
      <w:tr w:rsidR="00FE29FB" w:rsidRPr="00FE29FB" w:rsidTr="004D1A20">
        <w:trPr>
          <w:trHeight w:val="492"/>
        </w:trPr>
        <w:tc>
          <w:tcPr>
            <w:tcW w:w="585" w:type="dxa"/>
            <w:vMerge w:val="restart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2" w:type="dxa"/>
            <w:vMerge w:val="restart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 по теме «Люблю природу русскую. Осень»</w:t>
            </w:r>
          </w:p>
        </w:tc>
        <w:tc>
          <w:tcPr>
            <w:tcW w:w="1759" w:type="dxa"/>
          </w:tcPr>
          <w:p w:rsidR="00FE29FB" w:rsidRPr="00FE29FB" w:rsidRDefault="00B5667A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E29FB" w:rsidRPr="00FE29FB" w:rsidTr="004D1A20">
        <w:trPr>
          <w:trHeight w:val="336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техники чтения</w:t>
            </w:r>
          </w:p>
        </w:tc>
        <w:tc>
          <w:tcPr>
            <w:tcW w:w="1759" w:type="dxa"/>
          </w:tcPr>
          <w:p w:rsidR="00FE29FB" w:rsidRPr="00FE29FB" w:rsidRDefault="00E73BC4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№2</w:t>
            </w:r>
          </w:p>
        </w:tc>
      </w:tr>
      <w:tr w:rsidR="00B5667A" w:rsidRPr="00FE29FB" w:rsidTr="004D1A20">
        <w:trPr>
          <w:trHeight w:val="717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 по теме «Русские писатели»</w:t>
            </w:r>
          </w:p>
        </w:tc>
        <w:tc>
          <w:tcPr>
            <w:tcW w:w="1759" w:type="dxa"/>
          </w:tcPr>
          <w:p w:rsidR="00B5667A" w:rsidRDefault="00B5667A" w:rsidP="00B5667A">
            <w:r w:rsidRPr="00095D9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827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№4 по теме «О братьях наших меньших»</w:t>
            </w:r>
          </w:p>
        </w:tc>
        <w:tc>
          <w:tcPr>
            <w:tcW w:w="1759" w:type="dxa"/>
          </w:tcPr>
          <w:p w:rsidR="00B5667A" w:rsidRDefault="00B5667A" w:rsidP="00B5667A">
            <w:r w:rsidRPr="00095D9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456"/>
        </w:trPr>
        <w:tc>
          <w:tcPr>
            <w:tcW w:w="585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2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 по теме « Из детских журналов»</w:t>
            </w:r>
          </w:p>
        </w:tc>
        <w:tc>
          <w:tcPr>
            <w:tcW w:w="1759" w:type="dxa"/>
          </w:tcPr>
          <w:p w:rsidR="00B5667A" w:rsidRDefault="00B5667A" w:rsidP="00B5667A">
            <w:r w:rsidRPr="00095D9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E29FB" w:rsidRPr="00FE29FB" w:rsidTr="004D1A20">
        <w:trPr>
          <w:trHeight w:val="435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759" w:type="dxa"/>
          </w:tcPr>
          <w:p w:rsidR="00FE29FB" w:rsidRPr="00FE29FB" w:rsidRDefault="00E73BC4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№3</w:t>
            </w:r>
          </w:p>
        </w:tc>
      </w:tr>
      <w:tr w:rsidR="00B5667A" w:rsidRPr="00FE29FB" w:rsidTr="004D1A20">
        <w:trPr>
          <w:trHeight w:val="696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№6 по теме «Люблю природу русскую. Зима»</w:t>
            </w:r>
          </w:p>
        </w:tc>
        <w:tc>
          <w:tcPr>
            <w:tcW w:w="1759" w:type="dxa"/>
          </w:tcPr>
          <w:p w:rsidR="00B5667A" w:rsidRDefault="00B5667A" w:rsidP="00B5667A">
            <w:r w:rsidRPr="0066357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551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Писатели-детям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№7 по теме «Писатели -детям»</w:t>
            </w:r>
          </w:p>
        </w:tc>
        <w:tc>
          <w:tcPr>
            <w:tcW w:w="1759" w:type="dxa"/>
          </w:tcPr>
          <w:p w:rsidR="00B5667A" w:rsidRDefault="00B5667A" w:rsidP="00B5667A">
            <w:r w:rsidRPr="0066357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468"/>
        </w:trPr>
        <w:tc>
          <w:tcPr>
            <w:tcW w:w="585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2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№8 по теме «Я и мои друзья»</w:t>
            </w:r>
          </w:p>
        </w:tc>
        <w:tc>
          <w:tcPr>
            <w:tcW w:w="1759" w:type="dxa"/>
          </w:tcPr>
          <w:p w:rsidR="00B5667A" w:rsidRDefault="00B5667A" w:rsidP="00B5667A">
            <w:r w:rsidRPr="0066357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E29FB" w:rsidRPr="00FE29FB" w:rsidTr="004D1A20">
        <w:trPr>
          <w:trHeight w:val="348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759" w:type="dxa"/>
          </w:tcPr>
          <w:p w:rsidR="00FE29FB" w:rsidRPr="00FE29FB" w:rsidRDefault="00E73BC4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№4</w:t>
            </w:r>
          </w:p>
        </w:tc>
      </w:tr>
      <w:tr w:rsidR="00B5667A" w:rsidRPr="00FE29FB" w:rsidTr="004D1A20">
        <w:trPr>
          <w:trHeight w:val="408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№9 по теме «Люблю природу русскую. Весна»</w:t>
            </w:r>
          </w:p>
        </w:tc>
        <w:tc>
          <w:tcPr>
            <w:tcW w:w="1759" w:type="dxa"/>
          </w:tcPr>
          <w:p w:rsidR="00B5667A" w:rsidRDefault="00B5667A" w:rsidP="00B5667A">
            <w:r w:rsidRPr="0090148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408"/>
        </w:trPr>
        <w:tc>
          <w:tcPr>
            <w:tcW w:w="585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2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И в шутку, и всерьёз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№10 по теме «И в шутку, и всерьёз»</w:t>
            </w:r>
          </w:p>
        </w:tc>
        <w:tc>
          <w:tcPr>
            <w:tcW w:w="1759" w:type="dxa"/>
          </w:tcPr>
          <w:p w:rsidR="00B5667A" w:rsidRDefault="00B5667A" w:rsidP="00B5667A">
            <w:r w:rsidRPr="0090148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FE29FB" w:rsidTr="004D1A20">
        <w:trPr>
          <w:trHeight w:val="504"/>
        </w:trPr>
        <w:tc>
          <w:tcPr>
            <w:tcW w:w="585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2" w:type="dxa"/>
            <w:vMerge w:val="restart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5464" w:type="dxa"/>
          </w:tcPr>
          <w:p w:rsidR="00B5667A" w:rsidRPr="00FE29FB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№11 по теме «Литература зарубежных стран»</w:t>
            </w:r>
          </w:p>
        </w:tc>
        <w:tc>
          <w:tcPr>
            <w:tcW w:w="1759" w:type="dxa"/>
          </w:tcPr>
          <w:p w:rsidR="00B5667A" w:rsidRDefault="00B5667A" w:rsidP="00B5667A">
            <w:r w:rsidRPr="0090148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E29FB" w:rsidRPr="00FE29FB" w:rsidTr="004D1A20">
        <w:trPr>
          <w:trHeight w:val="240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759" w:type="dxa"/>
          </w:tcPr>
          <w:p w:rsidR="00FE29FB" w:rsidRPr="00FE29FB" w:rsidRDefault="00E73BC4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№5</w:t>
            </w:r>
          </w:p>
        </w:tc>
      </w:tr>
      <w:tr w:rsidR="00FE29FB" w:rsidRPr="00FE29FB" w:rsidTr="004D1A20">
        <w:trPr>
          <w:trHeight w:val="336"/>
        </w:trPr>
        <w:tc>
          <w:tcPr>
            <w:tcW w:w="585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9FB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№12</w:t>
            </w:r>
          </w:p>
        </w:tc>
        <w:tc>
          <w:tcPr>
            <w:tcW w:w="1759" w:type="dxa"/>
          </w:tcPr>
          <w:p w:rsidR="00FE29FB" w:rsidRPr="00FE29FB" w:rsidRDefault="00FE29FB" w:rsidP="00421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6852" w:rsidRDefault="00236852" w:rsidP="0017625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73BC4" w:rsidRPr="00FE29FB" w:rsidRDefault="00E73BC4" w:rsidP="00E73BC4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чтению</w:t>
      </w:r>
    </w:p>
    <w:p w:rsidR="00E73BC4" w:rsidRPr="00FE29FB" w:rsidRDefault="00E73BC4" w:rsidP="00E73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1 полугодии второго класса чтение осознанное, правильное, целыми словами. Допускается прочитывание по слогам слов, имеющих сложную слоговую структуру.</w:t>
      </w:r>
    </w:p>
    <w:p w:rsidR="00E73BC4" w:rsidRPr="00FE29FB" w:rsidRDefault="00E73BC4" w:rsidP="00E73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полугодии помимо правильного, осознанного чтения целыми словами, дети должны также соблюдать паузы, интонации, логические ударения. Слоговое чтение нежелательно.</w:t>
      </w:r>
    </w:p>
    <w:p w:rsidR="00E73BC4" w:rsidRPr="00FE29FB" w:rsidRDefault="00E73BC4" w:rsidP="00E73BC4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техники чтения во втором классе</w:t>
      </w:r>
    </w:p>
    <w:p w:rsidR="00E73BC4" w:rsidRPr="00FE29FB" w:rsidRDefault="00E73BC4" w:rsidP="00E73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чтения во 2 классе по ФГОС должна иметь следующие ориентировочные показатели:</w:t>
      </w:r>
    </w:p>
    <w:p w:rsidR="00E73BC4" w:rsidRPr="00FE29FB" w:rsidRDefault="00E73BC4" w:rsidP="00E73BC4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полугодии — 40-50 слов в минуту</w:t>
      </w:r>
    </w:p>
    <w:p w:rsidR="00E73BC4" w:rsidRPr="00FE29FB" w:rsidRDefault="00E73BC4" w:rsidP="00E73BC4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полугодии — 50-60 слов в минуту.</w:t>
      </w:r>
    </w:p>
    <w:p w:rsidR="00E73BC4" w:rsidRPr="00FE29FB" w:rsidRDefault="00E73BC4" w:rsidP="00E73BC4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Оценивание техники чтения во втором классе по ФГОС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3681"/>
        <w:gridCol w:w="4100"/>
      </w:tblGrid>
      <w:tr w:rsidR="00E73BC4" w:rsidRPr="00FE29FB" w:rsidTr="005055F2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полугодие</w:t>
            </w:r>
          </w:p>
        </w:tc>
      </w:tr>
      <w:tr w:rsidR="00E73BC4" w:rsidRPr="00FE29FB" w:rsidTr="005055F2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55 слов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B5667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70 слов</w:t>
            </w:r>
          </w:p>
        </w:tc>
      </w:tr>
      <w:tr w:rsidR="00E73BC4" w:rsidRPr="00FE29FB" w:rsidTr="005055F2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40-55 слов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55-70 слов</w:t>
            </w:r>
          </w:p>
        </w:tc>
      </w:tr>
      <w:tr w:rsidR="00E73BC4" w:rsidRPr="00FE29FB" w:rsidTr="005055F2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25-39 слов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40-54 слов</w:t>
            </w:r>
          </w:p>
        </w:tc>
      </w:tr>
      <w:tr w:rsidR="00E73BC4" w:rsidRPr="00FE29FB" w:rsidTr="005055F2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25 слов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3BC4" w:rsidRPr="00FE29FB" w:rsidRDefault="00E73BC4" w:rsidP="005055F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40 слов</w:t>
            </w:r>
          </w:p>
        </w:tc>
      </w:tr>
    </w:tbl>
    <w:p w:rsidR="00E73BC4" w:rsidRPr="00FE29FB" w:rsidRDefault="00E73BC4" w:rsidP="00E73B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BC4" w:rsidRPr="00FE29FB" w:rsidRDefault="00E73BC4" w:rsidP="00E73B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навыков чтения (темп, способ, правильность, понимание)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читает целыми словами, отчетливо произносит читаемые слова; темп чтения – не менее 60 слов в минуту, соблюдает правильную интонацию в зависимости от знака препинания; дает полные ответы на вопросы по содержанию прочитанного текста.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читает более 50 слов в минуту целыми словами, соблюдает нужную интонацию и паузы; верно передает содержание прочитанного (частично при помощи вопросов учителя), не допускает грубых речевых ошибок.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правильно читает по слогам со скоростью менее 50 слов в минуту; передает содержание прочитанного с помощью вопросов учителя.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ученик не выполняет требований, установленных для отметки «3».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ошибок, влияющих на снижение оценки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Ошибки: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искажения читаемых слов (замена, перестановка, пропуски или добав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букв, слогов, слов);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неправильная постановка ударений (более 2);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всего текста без смысловых пауз, нарушение темпа и четкости про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изношения слов при чтении вслух;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непонимание общего смысла про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читанного текста за установленное время чтения;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неправильные ответы на вопросы по содержанию текста;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неумение выделить основную мысль прочитанного; неумение найти в тек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 слова и выражения, подтверждаю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понимание основного содержа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прочитанного;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при пересказе последова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событий в произведении;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нетвердое знание наизусть подготов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ленного текста;</w:t>
      </w:r>
    </w:p>
    <w:p w:rsidR="00E73BC4" w:rsidRPr="00FE29FB" w:rsidRDefault="00E73BC4" w:rsidP="00E73BC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монотонность чтения, отсутствие средств выразительности.</w:t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73BC4" w:rsidRPr="00FE29FB" w:rsidRDefault="00E73BC4" w:rsidP="00E73B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Недочеты:</w:t>
      </w:r>
    </w:p>
    <w:p w:rsidR="00E73BC4" w:rsidRPr="00FE29FB" w:rsidRDefault="00E73BC4" w:rsidP="00E73BC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двух неправильных ударений;</w:t>
      </w:r>
    </w:p>
    <w:p w:rsidR="00E73BC4" w:rsidRPr="00FE29FB" w:rsidRDefault="00E73BC4" w:rsidP="00E73BC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нарушения смысловых пауз, темпа и четкости произношения слов при чтении вслух;</w:t>
      </w:r>
    </w:p>
    <w:p w:rsidR="00E73BC4" w:rsidRPr="00FE29FB" w:rsidRDefault="00E73BC4" w:rsidP="00E73BC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прочитанного текста за вре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мя, немного превышающее установ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ленное;</w:t>
      </w:r>
    </w:p>
    <w:p w:rsidR="00E73BC4" w:rsidRPr="00FE29FB" w:rsidRDefault="00E73BC4" w:rsidP="00E73BC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неточности при формулировке основ</w:t>
      </w:r>
      <w:r w:rsidRPr="00FE29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мысли произведения;</w:t>
      </w:r>
    </w:p>
    <w:p w:rsidR="00FE29FB" w:rsidRPr="004D1A20" w:rsidRDefault="00FE29FB" w:rsidP="00FE29FB">
      <w:pPr>
        <w:rPr>
          <w:sz w:val="24"/>
          <w:szCs w:val="24"/>
        </w:rPr>
      </w:pPr>
    </w:p>
    <w:p w:rsidR="00FE29FB" w:rsidRDefault="00FE29FB">
      <w:pPr>
        <w:rPr>
          <w:rFonts w:ascii="Times New Roman" w:hAnsi="Times New Roman" w:cs="Times New Roman"/>
          <w:sz w:val="24"/>
          <w:szCs w:val="24"/>
        </w:rPr>
      </w:pPr>
      <w:r w:rsidRPr="00FE29FB">
        <w:rPr>
          <w:rFonts w:ascii="Times New Roman" w:hAnsi="Times New Roman" w:cs="Times New Roman"/>
          <w:sz w:val="24"/>
          <w:szCs w:val="24"/>
        </w:rPr>
        <w:t>Тексты для проверки техники чтения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№1 Куница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(входной контроль)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 в густом лесу небольшой хищный зверек – куница. Ростом куница меньше кошки. Она очень проворна и так хорошо лазает по деревьям, что даже ловкая белка не всегда от нее убежит. Охотится куница за мышами и другими мелкими зверушками. А наступит лето, поспеют в лесу ягоды – куница и ими будет лакомиться.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(51 слово. В. Чаплина)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живет в лесу?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роста куница?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кем охотится куница?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лакомится куница летом?</w:t>
      </w:r>
    </w:p>
    <w:p w:rsidR="000B34DD" w:rsidRPr="002811ED" w:rsidRDefault="000B34DD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6CF" w:rsidRPr="000B34D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Барсуки </w:t>
      </w:r>
      <w:r w:rsidRPr="000B3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 четверть)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Светило яркое солнышко. Под сосной у реки была барсучья нора. У норы сидел барсук. Вот зверек издал слабый звук. Из темной норы стали выползать барсучата. Малыши были маленькие и жирные. Барсучата стали играть. Они перекатывались с боку на бок по сырой земле. Маленький барсучонок был самый веселый.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(47 слов. И. Аксенов)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Чья нора была у реки?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звук издавал барсук?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барсучонок был самый веселый?</w:t>
      </w:r>
    </w:p>
    <w:p w:rsidR="000B34DD" w:rsidRPr="002811ED" w:rsidRDefault="000B34DD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№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</w:t>
      </w: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Чудесная</w:t>
      </w:r>
      <w:proofErr w:type="gramEnd"/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B3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 четверть)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устроили в лесу праздник для птиц и зверей. Под Новый год они украсили елку ягодами. К верхним веткам дети привязали кусочки хлеба. К нижним веткам прикрепили морковку. Под елку в снег воткнули кочан капусты. Утром прилетели стайки нарядных птиц. Они радостно щебетали, угощались подарками. Вечером под елкой около кочана капусты хлопотами два зайца. Они лакомились вкусной капустой и сладкой морковью.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(61 слово. Г. </w:t>
      </w:r>
      <w:proofErr w:type="spellStart"/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Скребицкий</w:t>
      </w:r>
      <w:proofErr w:type="spellEnd"/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Чаплина)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кого устроили ребята праздник?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украсили елку?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прилетел к елке?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лакомились зайчата?</w:t>
      </w:r>
    </w:p>
    <w:p w:rsidR="000B34DD" w:rsidRPr="00B56A80" w:rsidRDefault="000B34DD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Может ли дерево </w:t>
      </w:r>
      <w:proofErr w:type="gramStart"/>
      <w:r w:rsidRPr="0028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взлететь?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 четверть)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(Сказка).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Росло в лесу молодое дерево. В один прекрасный день дереву захотелось летать. Старые деревья смеялись над ним. Ведь дерево не летает. Корни крепко держат его в земле. Но гордое дерево все мечтало о полете.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что случилось. Пришел лесоруб, срубил дерево. Столяр наделал из него планочки и дощечки. Ребята смастерили из них легкие авиамодели. И дерево взлетело.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(63 слова. Дж. </w:t>
      </w:r>
      <w:proofErr w:type="spellStart"/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Родари</w:t>
      </w:r>
      <w:proofErr w:type="spellEnd"/>
      <w:r w:rsidRPr="00281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росло в лесу?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захотелось сделать дереву?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было дерево?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сделал лесоруб?</w:t>
      </w:r>
    </w:p>
    <w:p w:rsidR="008046CF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смастерили ребята?</w:t>
      </w:r>
    </w:p>
    <w:p w:rsidR="008046CF" w:rsidRPr="002811ED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закончилась сказка?</w:t>
      </w:r>
    </w:p>
    <w:p w:rsidR="008046CF" w:rsidRPr="009D581C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D5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Первая гроза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(итоговый контроль)</w:t>
      </w:r>
    </w:p>
    <w:p w:rsidR="008046CF" w:rsidRPr="009D581C" w:rsidRDefault="008046CF" w:rsidP="008046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Пришла черная туча. Хлынул дождик. Люди попрятались в дома. Сверкали молнии, гром гремел не переставая. Казалось, кто-то огромный передвигает что-то в небесах и на земле, что-то разрушает, что-то строит. Кончилась гроза. Люди вышли из домов и увидели радугу высотой от земли до неба, шириной во всю землю. Влетели в арку южные ветры и стало после первой грозы по-летнему тепло.</w:t>
      </w:r>
    </w:p>
    <w:p w:rsidR="008046CF" w:rsidRDefault="008046CF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(64 слова. А. Митяев)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A041CD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21CB" w:rsidRDefault="003521CB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21CB" w:rsidRDefault="003521CB" w:rsidP="008046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4E51" w:rsidRDefault="00DE4E51" w:rsidP="00DE4E51">
      <w:pPr>
        <w:rPr>
          <w:rFonts w:ascii="Times New Roman" w:hAnsi="Times New Roman" w:cs="Times New Roman"/>
          <w:sz w:val="24"/>
          <w:szCs w:val="24"/>
        </w:rPr>
      </w:pPr>
      <w:r w:rsidRPr="00DE4E51">
        <w:rPr>
          <w:rFonts w:ascii="Times New Roman" w:hAnsi="Times New Roman" w:cs="Times New Roman"/>
          <w:sz w:val="24"/>
          <w:szCs w:val="24"/>
        </w:rPr>
        <w:lastRenderedPageBreak/>
        <w:t>3.Фонд оценочных средств по предмету математика</w:t>
      </w:r>
    </w:p>
    <w:p w:rsidR="0083617C" w:rsidRPr="004D1A20" w:rsidRDefault="0083617C" w:rsidP="008361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фонда оценочных средств </w:t>
      </w:r>
      <w:r w:rsidRPr="004D1A20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 дисциплине «Математика</w:t>
      </w:r>
      <w:r w:rsidRPr="004D1A2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519" w:type="dxa"/>
        <w:tblInd w:w="-743" w:type="dxa"/>
        <w:tblLook w:val="04A0" w:firstRow="1" w:lastRow="0" w:firstColumn="1" w:lastColumn="0" w:noHBand="0" w:noVBand="1"/>
      </w:tblPr>
      <w:tblGrid>
        <w:gridCol w:w="595"/>
        <w:gridCol w:w="2684"/>
        <w:gridCol w:w="5481"/>
        <w:gridCol w:w="1759"/>
      </w:tblGrid>
      <w:tr w:rsidR="0083617C" w:rsidRPr="002D2ABF" w:rsidTr="000764A8">
        <w:tc>
          <w:tcPr>
            <w:tcW w:w="595" w:type="dxa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84" w:type="dxa"/>
          </w:tcPr>
          <w:p w:rsidR="0083617C" w:rsidRPr="000B34DD" w:rsidRDefault="0083617C" w:rsidP="0083617C">
            <w:pPr>
              <w:ind w:left="6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5481" w:type="dxa"/>
          </w:tcPr>
          <w:p w:rsidR="0083617C" w:rsidRPr="00FE29FB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759" w:type="dxa"/>
          </w:tcPr>
          <w:p w:rsidR="0083617C" w:rsidRPr="00FE29FB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A20">
              <w:rPr>
                <w:rFonts w:ascii="Times New Roman" w:hAnsi="Times New Roman" w:cs="Times New Roman"/>
                <w:sz w:val="24"/>
                <w:szCs w:val="24"/>
              </w:rPr>
              <w:t>Представление оценочного средства в фонде</w:t>
            </w:r>
          </w:p>
        </w:tc>
      </w:tr>
      <w:tr w:rsidR="0083617C" w:rsidRPr="002C71EA" w:rsidTr="000764A8">
        <w:trPr>
          <w:trHeight w:val="468"/>
        </w:trPr>
        <w:tc>
          <w:tcPr>
            <w:tcW w:w="595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 до 100. нумерация</w:t>
            </w:r>
          </w:p>
        </w:tc>
        <w:tc>
          <w:tcPr>
            <w:tcW w:w="5481" w:type="dxa"/>
          </w:tcPr>
          <w:p w:rsidR="0083617C" w:rsidRPr="000A1FE7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по теме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>«Повторение изученного в 1 классе».</w:t>
            </w:r>
          </w:p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83617C" w:rsidRPr="002C71EA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C71EA" w:rsidTr="000764A8">
        <w:trPr>
          <w:trHeight w:val="360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 по т</w:t>
            </w:r>
            <w:r w:rsidRPr="00E46E7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  <w:r w:rsidR="00E46E7A">
              <w:rPr>
                <w:rFonts w:ascii="Times New Roman" w:hAnsi="Times New Roman" w:cs="Times New Roman"/>
                <w:sz w:val="24"/>
                <w:szCs w:val="24"/>
              </w:rPr>
              <w:t xml:space="preserve"> «Нумерация»</w:t>
            </w:r>
          </w:p>
        </w:tc>
        <w:tc>
          <w:tcPr>
            <w:tcW w:w="1759" w:type="dxa"/>
          </w:tcPr>
          <w:p w:rsidR="0083617C" w:rsidRPr="002C71EA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3617C" w:rsidRPr="002D2ABF" w:rsidTr="000764A8">
        <w:trPr>
          <w:trHeight w:val="492"/>
        </w:trPr>
        <w:tc>
          <w:tcPr>
            <w:tcW w:w="595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от 1до 100. Сложение и вычитание</w:t>
            </w:r>
          </w:p>
        </w:tc>
        <w:tc>
          <w:tcPr>
            <w:tcW w:w="5481" w:type="dxa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вычитание»</w:t>
            </w:r>
          </w:p>
        </w:tc>
        <w:tc>
          <w:tcPr>
            <w:tcW w:w="1759" w:type="dxa"/>
          </w:tcPr>
          <w:p w:rsidR="0083617C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192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 по теме</w:t>
            </w:r>
            <w:r w:rsidR="00E46E7A">
              <w:rPr>
                <w:rFonts w:ascii="Times New Roman" w:hAnsi="Times New Roman" w:cs="Times New Roman"/>
                <w:sz w:val="24"/>
                <w:szCs w:val="24"/>
              </w:rPr>
              <w:t xml:space="preserve"> «Числовые выражения»</w:t>
            </w: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3617C" w:rsidRPr="002D2ABF" w:rsidTr="000764A8">
        <w:trPr>
          <w:trHeight w:val="348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>«Устные приёмы сложения и вычитания в пределах 100»</w:t>
            </w:r>
          </w:p>
        </w:tc>
        <w:tc>
          <w:tcPr>
            <w:tcW w:w="1759" w:type="dxa"/>
          </w:tcPr>
          <w:p w:rsidR="0083617C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168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№3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E46E7A" w:rsidRPr="00E46E7A">
              <w:rPr>
                <w:rFonts w:ascii="Times New Roman" w:hAnsi="Times New Roman" w:cs="Times New Roman"/>
                <w:sz w:val="24"/>
                <w:szCs w:val="24"/>
              </w:rPr>
              <w:t>«Устные</w:t>
            </w:r>
            <w:proofErr w:type="spellEnd"/>
            <w:r w:rsidR="00E46E7A" w:rsidRPr="00E46E7A">
              <w:rPr>
                <w:rFonts w:ascii="Times New Roman" w:hAnsi="Times New Roman" w:cs="Times New Roman"/>
                <w:sz w:val="24"/>
                <w:szCs w:val="24"/>
              </w:rPr>
              <w:t xml:space="preserve"> приёмы сложения и вычитания в пределах 100»</w:t>
            </w: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3617C" w:rsidRPr="002D2ABF" w:rsidTr="000764A8">
        <w:trPr>
          <w:trHeight w:val="648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 xml:space="preserve"> за 1 полугодие</w:t>
            </w:r>
          </w:p>
        </w:tc>
        <w:tc>
          <w:tcPr>
            <w:tcW w:w="1759" w:type="dxa"/>
          </w:tcPr>
          <w:p w:rsidR="0083617C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204"/>
        </w:trPr>
        <w:tc>
          <w:tcPr>
            <w:tcW w:w="595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vMerge w:val="restart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от 1 до 100</w:t>
            </w:r>
          </w:p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5481" w:type="dxa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№4</w:t>
            </w:r>
            <w:r w:rsidRPr="002239CC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E46E7A">
              <w:rPr>
                <w:rFonts w:ascii="Times New Roman" w:hAnsi="Times New Roman" w:cs="Times New Roman"/>
                <w:sz w:val="24"/>
                <w:szCs w:val="24"/>
              </w:rPr>
              <w:t xml:space="preserve"> «Письменные приемы сложения и вычитания без перехода через десяток»</w:t>
            </w: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3617C" w:rsidRPr="002D2ABF" w:rsidTr="000764A8">
        <w:trPr>
          <w:trHeight w:val="336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>«Письменные приёмы сложения и вычитания»</w:t>
            </w:r>
          </w:p>
        </w:tc>
        <w:tc>
          <w:tcPr>
            <w:tcW w:w="1759" w:type="dxa"/>
          </w:tcPr>
          <w:p w:rsidR="0083617C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756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</w:t>
            </w:r>
            <w:r w:rsidRPr="002239C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2239CC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E46E7A" w:rsidRPr="00E46E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E46E7A" w:rsidRPr="00E46E7A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proofErr w:type="spellEnd"/>
            <w:r w:rsidR="00E46E7A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сложения и вычитания с</w:t>
            </w:r>
            <w:r w:rsidR="00E46E7A" w:rsidRPr="00E46E7A">
              <w:rPr>
                <w:rFonts w:ascii="Times New Roman" w:hAnsi="Times New Roman" w:cs="Times New Roman"/>
                <w:sz w:val="24"/>
                <w:szCs w:val="24"/>
              </w:rPr>
              <w:t xml:space="preserve"> перехода через десяток»</w:t>
            </w:r>
          </w:p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46E7A" w:rsidRPr="002D2ABF" w:rsidTr="000764A8">
        <w:trPr>
          <w:trHeight w:val="444"/>
        </w:trPr>
        <w:tc>
          <w:tcPr>
            <w:tcW w:w="595" w:type="dxa"/>
            <w:vMerge w:val="restart"/>
          </w:tcPr>
          <w:p w:rsidR="00E46E7A" w:rsidRPr="002D2ABF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vMerge w:val="restart"/>
          </w:tcPr>
          <w:p w:rsidR="00E46E7A" w:rsidRPr="002D2ABF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5481" w:type="dxa"/>
          </w:tcPr>
          <w:p w:rsidR="00E46E7A" w:rsidRPr="002D2ABF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0A1FE7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деление»</w:t>
            </w:r>
          </w:p>
        </w:tc>
        <w:tc>
          <w:tcPr>
            <w:tcW w:w="1759" w:type="dxa"/>
          </w:tcPr>
          <w:p w:rsidR="00E46E7A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E46E7A" w:rsidRPr="002D2ABF" w:rsidTr="000764A8">
        <w:trPr>
          <w:trHeight w:val="468"/>
        </w:trPr>
        <w:tc>
          <w:tcPr>
            <w:tcW w:w="595" w:type="dxa"/>
            <w:vMerge/>
          </w:tcPr>
          <w:p w:rsidR="00E46E7A" w:rsidRPr="002D2ABF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E46E7A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E46E7A" w:rsidRDefault="00E46E7A" w:rsidP="00E46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№6</w:t>
            </w:r>
            <w:r w:rsidRPr="002239CC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«Смысл действия умножения и деления»</w:t>
            </w:r>
          </w:p>
        </w:tc>
        <w:tc>
          <w:tcPr>
            <w:tcW w:w="1759" w:type="dxa"/>
          </w:tcPr>
          <w:p w:rsidR="00E46E7A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46E7A" w:rsidRPr="002D2ABF" w:rsidTr="000764A8">
        <w:trPr>
          <w:trHeight w:val="695"/>
        </w:trPr>
        <w:tc>
          <w:tcPr>
            <w:tcW w:w="595" w:type="dxa"/>
            <w:vMerge/>
          </w:tcPr>
          <w:p w:rsidR="00E46E7A" w:rsidRPr="002D2ABF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E46E7A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E46E7A" w:rsidRDefault="00E46E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B03A73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10, нуль</w:t>
            </w:r>
            <w:r w:rsidRPr="00B03A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59" w:type="dxa"/>
          </w:tcPr>
          <w:p w:rsidR="00E46E7A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456"/>
        </w:trPr>
        <w:tc>
          <w:tcPr>
            <w:tcW w:w="595" w:type="dxa"/>
            <w:vMerge w:val="restart"/>
          </w:tcPr>
          <w:p w:rsidR="003521CB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vMerge w:val="restart"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5481" w:type="dxa"/>
          </w:tcPr>
          <w:p w:rsidR="0083617C" w:rsidRPr="00E46E7A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№7</w:t>
            </w:r>
            <w:r w:rsidRPr="00223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39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46E7A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 w:rsidR="00E46E7A">
              <w:rPr>
                <w:rFonts w:ascii="Times New Roman" w:hAnsi="Times New Roman" w:cs="Times New Roman"/>
                <w:sz w:val="24"/>
                <w:szCs w:val="24"/>
              </w:rPr>
              <w:t xml:space="preserve"> «Табличное умножение и деление на 2 и 3»</w:t>
            </w: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3617C" w:rsidRPr="002D2ABF" w:rsidTr="000764A8">
        <w:trPr>
          <w:trHeight w:val="435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теме</w:t>
            </w:r>
          </w:p>
        </w:tc>
        <w:tc>
          <w:tcPr>
            <w:tcW w:w="1759" w:type="dxa"/>
          </w:tcPr>
          <w:p w:rsidR="0083617C" w:rsidRPr="002D2ABF" w:rsidRDefault="00F53B45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83617C" w:rsidRPr="002D2ABF" w:rsidTr="000764A8">
        <w:trPr>
          <w:trHeight w:val="696"/>
        </w:trPr>
        <w:tc>
          <w:tcPr>
            <w:tcW w:w="595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3617C" w:rsidRPr="002D2ABF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</w:tcPr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№8</w:t>
            </w:r>
          </w:p>
          <w:p w:rsidR="0083617C" w:rsidRDefault="0083617C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83617C" w:rsidRPr="002D2ABF" w:rsidRDefault="00B5667A" w:rsidP="00836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AE6B8C" w:rsidRDefault="00AE6B8C" w:rsidP="00DE4E51">
      <w:pPr>
        <w:rPr>
          <w:rFonts w:ascii="Times New Roman" w:hAnsi="Times New Roman" w:cs="Times New Roman"/>
          <w:sz w:val="24"/>
          <w:szCs w:val="24"/>
        </w:rPr>
      </w:pPr>
    </w:p>
    <w:p w:rsidR="00AE6B8C" w:rsidRDefault="00AE6B8C" w:rsidP="00DE4E51">
      <w:pPr>
        <w:rPr>
          <w:rFonts w:ascii="Times New Roman" w:hAnsi="Times New Roman" w:cs="Times New Roman"/>
          <w:sz w:val="24"/>
          <w:szCs w:val="24"/>
        </w:rPr>
      </w:pPr>
    </w:p>
    <w:p w:rsidR="00AE6B8C" w:rsidRDefault="00AE6B8C" w:rsidP="00DE4E51">
      <w:pPr>
        <w:rPr>
          <w:rFonts w:ascii="Times New Roman" w:hAnsi="Times New Roman" w:cs="Times New Roman"/>
          <w:sz w:val="24"/>
          <w:szCs w:val="24"/>
        </w:rPr>
      </w:pPr>
    </w:p>
    <w:p w:rsidR="00AE6B8C" w:rsidRDefault="00AE6B8C" w:rsidP="00DE4E51">
      <w:pPr>
        <w:rPr>
          <w:rFonts w:ascii="Times New Roman" w:hAnsi="Times New Roman" w:cs="Times New Roman"/>
          <w:sz w:val="24"/>
          <w:szCs w:val="24"/>
        </w:rPr>
      </w:pPr>
    </w:p>
    <w:p w:rsidR="00B5667A" w:rsidRDefault="00B5667A" w:rsidP="00AE6B8C">
      <w:pPr>
        <w:rPr>
          <w:rFonts w:ascii="Times New Roman" w:hAnsi="Times New Roman" w:cs="Times New Roman"/>
          <w:b/>
          <w:sz w:val="24"/>
          <w:szCs w:val="24"/>
        </w:rPr>
      </w:pPr>
    </w:p>
    <w:p w:rsidR="00AE6B8C" w:rsidRPr="00AE6B8C" w:rsidRDefault="00AE6B8C" w:rsidP="00AE6B8C">
      <w:pPr>
        <w:rPr>
          <w:rFonts w:ascii="Times New Roman" w:hAnsi="Times New Roman" w:cs="Times New Roman"/>
          <w:b/>
          <w:sz w:val="24"/>
          <w:szCs w:val="24"/>
        </w:rPr>
      </w:pPr>
      <w:r w:rsidRPr="00AE6B8C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</w:p>
    <w:p w:rsidR="00AE6B8C" w:rsidRPr="00AE6B8C" w:rsidRDefault="00AE6B8C" w:rsidP="00AE6B8C">
      <w:pPr>
        <w:rPr>
          <w:rFonts w:ascii="Times New Roman" w:hAnsi="Times New Roman" w:cs="Times New Roman"/>
          <w:b/>
          <w:sz w:val="24"/>
          <w:szCs w:val="24"/>
        </w:rPr>
      </w:pPr>
      <w:r w:rsidRPr="00AE6B8C">
        <w:rPr>
          <w:rFonts w:ascii="Times New Roman" w:hAnsi="Times New Roman" w:cs="Times New Roman"/>
          <w:b/>
          <w:sz w:val="24"/>
          <w:szCs w:val="24"/>
        </w:rPr>
        <w:t>по теме «Повторение изученного в 1 классе».</w:t>
      </w:r>
    </w:p>
    <w:p w:rsidR="00AE6B8C" w:rsidRPr="00AE6B8C" w:rsidRDefault="00AE6B8C" w:rsidP="00AE6B8C">
      <w:pPr>
        <w:rPr>
          <w:rFonts w:ascii="Times New Roman" w:hAnsi="Times New Roman" w:cs="Times New Roman"/>
          <w:sz w:val="24"/>
          <w:szCs w:val="24"/>
        </w:rPr>
      </w:pP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Вариант 1.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1.</w:t>
      </w:r>
      <w:r w:rsidRPr="00AE6B8C">
        <w:rPr>
          <w:rFonts w:ascii="Times New Roman" w:hAnsi="Times New Roman" w:cs="Times New Roman"/>
          <w:sz w:val="24"/>
          <w:szCs w:val="24"/>
        </w:rPr>
        <w:tab/>
        <w:t>Реши задачу: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У Оли в букете 5 кленовых листьев, а осиновых на 6 больше. Сколько осиновых листьев в букете у Оли?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2.</w:t>
      </w:r>
      <w:r w:rsidRPr="00AE6B8C">
        <w:rPr>
          <w:rFonts w:ascii="Times New Roman" w:hAnsi="Times New Roman" w:cs="Times New Roman"/>
          <w:sz w:val="24"/>
          <w:szCs w:val="24"/>
        </w:rPr>
        <w:tab/>
        <w:t>Вычисли: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5 + 4 =          7 + 4 =          14 - 8 =            5 – 0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3 + 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2  =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       8 + 3  =         12 – 9 =           7 – 4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10 – 7 =         9 + 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8  =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       16 – 7 =          6 – 3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3.</w:t>
      </w:r>
      <w:r w:rsidRPr="00AE6B8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 xml:space="preserve">Сравни,  </w:t>
      </w:r>
      <w:r w:rsidR="00061CA3">
        <w:rPr>
          <w:rFonts w:ascii="Times New Roman" w:hAnsi="Times New Roman" w:cs="Times New Roman"/>
          <w:sz w:val="24"/>
          <w:szCs w:val="24"/>
        </w:rPr>
        <w:t>вставь</w:t>
      </w:r>
      <w:proofErr w:type="gramEnd"/>
      <w:r w:rsidR="00061CA3">
        <w:rPr>
          <w:rFonts w:ascii="Times New Roman" w:hAnsi="Times New Roman" w:cs="Times New Roman"/>
          <w:sz w:val="24"/>
          <w:szCs w:val="24"/>
        </w:rPr>
        <w:t xml:space="preserve"> вместо звёздочек знаки «</w:t>
      </w:r>
      <w:r w:rsidR="00FD55F2">
        <w:rPr>
          <w:rFonts w:ascii="Times New Roman" w:hAnsi="Times New Roman" w:cs="Times New Roman"/>
          <w:sz w:val="24"/>
          <w:szCs w:val="24"/>
        </w:rPr>
        <w:t xml:space="preserve">&gt;»,  «&lt; </w:t>
      </w:r>
      <w:r w:rsidRPr="00AE6B8C">
        <w:rPr>
          <w:rFonts w:ascii="Times New Roman" w:hAnsi="Times New Roman" w:cs="Times New Roman"/>
          <w:sz w:val="24"/>
          <w:szCs w:val="24"/>
        </w:rPr>
        <w:t>», или «=».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6B8C">
        <w:rPr>
          <w:rFonts w:ascii="Times New Roman" w:hAnsi="Times New Roman" w:cs="Times New Roman"/>
          <w:sz w:val="24"/>
          <w:szCs w:val="24"/>
        </w:rPr>
        <w:t>8  *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9                 6 – 4  *  8             1дм 7см *17 см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6B8C">
        <w:rPr>
          <w:rFonts w:ascii="Times New Roman" w:hAnsi="Times New Roman" w:cs="Times New Roman"/>
          <w:sz w:val="24"/>
          <w:szCs w:val="24"/>
        </w:rPr>
        <w:t>5  *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10               9 + 1  *  10           2 </w:t>
      </w:r>
      <w:proofErr w:type="spellStart"/>
      <w:r w:rsidRPr="00AE6B8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AE6B8C">
        <w:rPr>
          <w:rFonts w:ascii="Times New Roman" w:hAnsi="Times New Roman" w:cs="Times New Roman"/>
          <w:sz w:val="24"/>
          <w:szCs w:val="24"/>
        </w:rPr>
        <w:t xml:space="preserve"> * 2см 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4.</w:t>
      </w:r>
      <w:r w:rsidRPr="00AE6B8C">
        <w:rPr>
          <w:rFonts w:ascii="Times New Roman" w:hAnsi="Times New Roman" w:cs="Times New Roman"/>
          <w:sz w:val="24"/>
          <w:szCs w:val="24"/>
        </w:rPr>
        <w:tab/>
        <w:t>Начерти два отрезка. Один длиной 6 сан</w:t>
      </w:r>
      <w:r w:rsidR="00061CA3">
        <w:rPr>
          <w:rFonts w:ascii="Times New Roman" w:hAnsi="Times New Roman" w:cs="Times New Roman"/>
          <w:sz w:val="24"/>
          <w:szCs w:val="24"/>
        </w:rPr>
        <w:t xml:space="preserve">тиметров, другой на 2 </w:t>
      </w:r>
      <w:proofErr w:type="gramStart"/>
      <w:r w:rsidR="00061CA3">
        <w:rPr>
          <w:rFonts w:ascii="Times New Roman" w:hAnsi="Times New Roman" w:cs="Times New Roman"/>
          <w:sz w:val="24"/>
          <w:szCs w:val="24"/>
        </w:rPr>
        <w:t>см</w:t>
      </w:r>
      <w:r w:rsidRPr="00AE6B8C">
        <w:rPr>
          <w:rFonts w:ascii="Times New Roman" w:hAnsi="Times New Roman" w:cs="Times New Roman"/>
          <w:sz w:val="24"/>
          <w:szCs w:val="24"/>
        </w:rPr>
        <w:t xml:space="preserve">  меньше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>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5*.  Придумай и запиши два числа, при сложении которых в результате   получится 1.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Вариант 2.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1.</w:t>
      </w:r>
      <w:r w:rsidRPr="00AE6B8C">
        <w:rPr>
          <w:rFonts w:ascii="Times New Roman" w:hAnsi="Times New Roman" w:cs="Times New Roman"/>
          <w:sz w:val="24"/>
          <w:szCs w:val="24"/>
        </w:rPr>
        <w:tab/>
        <w:t>Реши задачу: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        Из сада принесли 7 стаканов малины, а смородины на 4 стакана больше. Сколько стаканов смородины принесли из сада?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2.</w:t>
      </w:r>
      <w:r w:rsidRPr="00AE6B8C">
        <w:rPr>
          <w:rFonts w:ascii="Times New Roman" w:hAnsi="Times New Roman" w:cs="Times New Roman"/>
          <w:sz w:val="24"/>
          <w:szCs w:val="24"/>
        </w:rPr>
        <w:tab/>
        <w:t>Вычисли: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     10 - 3 =          7 + 8 =         11– 3 =          5 – 4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     6 + 5 =          2 + 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9  =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       14– 7 =          9 – 1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     4 + 4 =          15 - 7 =         13 – 8 =          7 – 3 =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3.</w:t>
      </w:r>
      <w:r w:rsidRPr="00AE6B8C">
        <w:rPr>
          <w:rFonts w:ascii="Times New Roman" w:hAnsi="Times New Roman" w:cs="Times New Roman"/>
          <w:sz w:val="24"/>
          <w:szCs w:val="24"/>
        </w:rPr>
        <w:tab/>
        <w:t>Сравни,  вставь в</w:t>
      </w:r>
      <w:r w:rsidR="00FD55F2">
        <w:rPr>
          <w:rFonts w:ascii="Times New Roman" w:hAnsi="Times New Roman" w:cs="Times New Roman"/>
          <w:sz w:val="24"/>
          <w:szCs w:val="24"/>
        </w:rPr>
        <w:t xml:space="preserve">место звёздочек знаки </w:t>
      </w:r>
      <w:r w:rsidR="00FD55F2">
        <w:rPr>
          <w:rFonts w:ascii="Times New Roman" w:hAnsi="Times New Roman" w:cs="Times New Roman"/>
          <w:sz w:val="24"/>
          <w:szCs w:val="24"/>
        </w:rPr>
        <w:t xml:space="preserve">«&gt;»,  «&lt; </w:t>
      </w:r>
      <w:r w:rsidR="00FD55F2" w:rsidRPr="00AE6B8C">
        <w:rPr>
          <w:rFonts w:ascii="Times New Roman" w:hAnsi="Times New Roman" w:cs="Times New Roman"/>
          <w:sz w:val="24"/>
          <w:szCs w:val="24"/>
        </w:rPr>
        <w:t xml:space="preserve">», </w:t>
      </w:r>
      <w:bookmarkStart w:id="0" w:name="_GoBack"/>
      <w:bookmarkEnd w:id="0"/>
      <w:r w:rsidRPr="00AE6B8C">
        <w:rPr>
          <w:rFonts w:ascii="Times New Roman" w:hAnsi="Times New Roman" w:cs="Times New Roman"/>
          <w:sz w:val="24"/>
          <w:szCs w:val="24"/>
        </w:rPr>
        <w:t xml:space="preserve"> или «=».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7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*  5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               8 – 4  *  3             14 см  *   1 </w:t>
      </w:r>
      <w:proofErr w:type="spellStart"/>
      <w:r w:rsidRPr="00AE6B8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AE6B8C">
        <w:rPr>
          <w:rFonts w:ascii="Times New Roman" w:hAnsi="Times New Roman" w:cs="Times New Roman"/>
          <w:sz w:val="24"/>
          <w:szCs w:val="24"/>
        </w:rPr>
        <w:t xml:space="preserve"> 5 см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 xml:space="preserve">             10     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*  9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 xml:space="preserve">              5 *  10 – 5             20 см  *  2 </w:t>
      </w:r>
      <w:proofErr w:type="spellStart"/>
      <w:r w:rsidRPr="00AE6B8C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4.</w:t>
      </w:r>
      <w:r w:rsidRPr="00AE6B8C">
        <w:rPr>
          <w:rFonts w:ascii="Times New Roman" w:hAnsi="Times New Roman" w:cs="Times New Roman"/>
          <w:sz w:val="24"/>
          <w:szCs w:val="24"/>
        </w:rPr>
        <w:tab/>
        <w:t xml:space="preserve">Начерти два отрезка. Один длиной 6 сантиметров, другой на 2 </w:t>
      </w:r>
      <w:proofErr w:type="gramStart"/>
      <w:r w:rsidRPr="00AE6B8C">
        <w:rPr>
          <w:rFonts w:ascii="Times New Roman" w:hAnsi="Times New Roman" w:cs="Times New Roman"/>
          <w:sz w:val="24"/>
          <w:szCs w:val="24"/>
        </w:rPr>
        <w:t>сантиметра  больше</w:t>
      </w:r>
      <w:proofErr w:type="gramEnd"/>
      <w:r w:rsidRPr="00AE6B8C">
        <w:rPr>
          <w:rFonts w:ascii="Times New Roman" w:hAnsi="Times New Roman" w:cs="Times New Roman"/>
          <w:sz w:val="24"/>
          <w:szCs w:val="24"/>
        </w:rPr>
        <w:t>.</w:t>
      </w:r>
    </w:p>
    <w:p w:rsidR="00AE6B8C" w:rsidRP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>5*.        Придумай и запиши два числа, при   сложении которых в результате   получится 2.</w:t>
      </w:r>
    </w:p>
    <w:p w:rsid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B8C">
        <w:rPr>
          <w:rFonts w:ascii="Times New Roman" w:hAnsi="Times New Roman" w:cs="Times New Roman"/>
          <w:sz w:val="24"/>
          <w:szCs w:val="24"/>
        </w:rPr>
        <w:tab/>
      </w:r>
    </w:p>
    <w:p w:rsid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6B8C" w:rsidRDefault="00AE6B8C" w:rsidP="00AE6B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97" w:type="dxa"/>
        <w:tblLayout w:type="fixed"/>
        <w:tblLook w:val="0000" w:firstRow="0" w:lastRow="0" w:firstColumn="0" w:lastColumn="0" w:noHBand="0" w:noVBand="0"/>
      </w:tblPr>
      <w:tblGrid>
        <w:gridCol w:w="7054"/>
        <w:gridCol w:w="7743"/>
      </w:tblGrid>
      <w:tr w:rsidR="00AE6B8C" w:rsidRPr="00AE6B8C" w:rsidTr="005055F2">
        <w:trPr>
          <w:trHeight w:val="8191"/>
        </w:trPr>
        <w:tc>
          <w:tcPr>
            <w:tcW w:w="7054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Контрольная работа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по теме «Сложение и вычитание»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1.</w:t>
            </w:r>
          </w:p>
          <w:p w:rsidR="00AE6B8C" w:rsidRPr="00AE6B8C" w:rsidRDefault="00AE6B8C" w:rsidP="00AE6B8C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Реши задачу: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На стоянке такси стояло 12 автомашин. После того, как несколько машин уехало, осталось 5 автомашин. Сколько автомашин уехало?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Составь и реши задачи, обратные данной.</w:t>
            </w:r>
          </w:p>
          <w:p w:rsidR="00AE6B8C" w:rsidRPr="00AE6B8C" w:rsidRDefault="00AE6B8C" w:rsidP="00AE6B8C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Найди значения выражений: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 + 7 – 9 =              15 – (3 + 5)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10 + 3 – 4 =             8 + (12 – 5)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18 – 10 + 5 =           9 + (13 – 7) =</w:t>
            </w:r>
          </w:p>
          <w:p w:rsidR="00AE6B8C" w:rsidRPr="00AE6B8C" w:rsidRDefault="00AE6B8C" w:rsidP="00AE6B8C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Сравни,  вставь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вместо звёздочек знаки «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»,  «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», или «=».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4 см 2 мм … 24 мм             1 м … 100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7 + 4 … 19                           59 мин … 1 ч</w:t>
            </w:r>
          </w:p>
          <w:p w:rsidR="00AE6B8C" w:rsidRPr="00AE6B8C" w:rsidRDefault="00AE6B8C" w:rsidP="00AE6B8C">
            <w:pPr>
              <w:numPr>
                <w:ilvl w:val="0"/>
                <w:numId w:val="9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Начерти ломаную из трёх звеньев, зная, что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длина ломаной 10 см.</w:t>
            </w:r>
          </w:p>
          <w:p w:rsidR="00AE6B8C" w:rsidRPr="00AE6B8C" w:rsidRDefault="00AE6B8C" w:rsidP="00AE6B8C">
            <w:pPr>
              <w:numPr>
                <w:ilvl w:val="0"/>
                <w:numId w:val="9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Из чисел: 48, 1, 14, 4, 40, 81, 8, 18, 84, 44, 80, 88 - выпиши все двузначные числа в порядке      возрастания.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2.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1.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ab/>
              <w:t xml:space="preserve">Реши задачу: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ab/>
              <w:t xml:space="preserve">   Рыболовы поймали несколько окуней. Из 9 окуней они сварили уху, и у них осталось ещё 7 окуней. Сколько всего окуней поймали рыболовы?  Составь и реши задачи, обратные данной.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ab/>
              <w:t>Найди значения выражений: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ab/>
              <w:t xml:space="preserve">  5 + 8 – 9 =                     14 – (2 + 5)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10 + 5 – 6 =                   4 + (16 – 8)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19 – 10 + 7 =                 9 + (18 – 10)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3.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ab/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Сравни,  вставь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вместо звёздочек знаки «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»,  «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», или «=».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3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2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см  *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23 см               1 см  *  10 мм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8 +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5  *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14                           1 ч.  * 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30  мин</w:t>
            </w:r>
            <w:proofErr w:type="gramEnd"/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4.   Начерти ломаную из трёх звеньев, зная, что длина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ломаной  8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см.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5. Из чисел: 62, 12, 6, 66, 20, 26, 2, 21, 16, 22, 60,  6            выпиши все двузначные числа в порядке   возрастания.</w:t>
            </w:r>
          </w:p>
        </w:tc>
        <w:tc>
          <w:tcPr>
            <w:tcW w:w="7743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E6B8C" w:rsidRPr="00AE6B8C" w:rsidRDefault="00AE6B8C" w:rsidP="00AE6B8C">
      <w:pPr>
        <w:suppressAutoHyphens/>
        <w:spacing w:after="0" w:line="100" w:lineRule="atLeast"/>
        <w:ind w:left="1021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tbl>
      <w:tblPr>
        <w:tblW w:w="1456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158"/>
        <w:gridCol w:w="7407"/>
      </w:tblGrid>
      <w:tr w:rsidR="00AE6B8C" w:rsidRPr="00AE6B8C" w:rsidTr="005055F2">
        <w:trPr>
          <w:trHeight w:val="10260"/>
        </w:trPr>
        <w:tc>
          <w:tcPr>
            <w:tcW w:w="7158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 xml:space="preserve">Контрольная работа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по теме «Устные приёмы сложения и вычитания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в пределах100»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Вариант 1</w:t>
            </w:r>
          </w:p>
          <w:p w:rsidR="00AE6B8C" w:rsidRPr="00AE6B8C" w:rsidRDefault="00AE6B8C" w:rsidP="00AE6B8C">
            <w:pPr>
              <w:numPr>
                <w:ilvl w:val="0"/>
                <w:numId w:val="10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Реши задачу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Маша использовала для поделок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7  шишек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, а желудей – на 5 больше. Сколько шишек и желудей использовала Маша?</w:t>
            </w:r>
          </w:p>
          <w:p w:rsidR="00AE6B8C" w:rsidRPr="00AE6B8C" w:rsidRDefault="00AE6B8C" w:rsidP="00AE6B8C">
            <w:pPr>
              <w:numPr>
                <w:ilvl w:val="0"/>
                <w:numId w:val="10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Найди значения выражений: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50 – 21 =           60 – 20 =        32 + 8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45 – 20 =           29 – 2 =          79 – (30 + 10)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47 + 2 =             87 + 3 =         54 + (13 – 7) =</w:t>
            </w:r>
          </w:p>
          <w:p w:rsidR="00AE6B8C" w:rsidRPr="00AE6B8C" w:rsidRDefault="00AE6B8C" w:rsidP="00AE6B8C">
            <w:pPr>
              <w:numPr>
                <w:ilvl w:val="0"/>
                <w:numId w:val="10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Сравни: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10 см … 1 м                       56 см … 6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5 см</w:t>
            </w:r>
          </w:p>
          <w:p w:rsidR="00AE6B8C" w:rsidRPr="00AE6B8C" w:rsidRDefault="00AE6B8C" w:rsidP="00AE6B8C">
            <w:pPr>
              <w:numPr>
                <w:ilvl w:val="0"/>
                <w:numId w:val="10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Вставь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вместо звёздочек знаки «+» или «-»,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чтобы  записи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были верными: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36 * 4 *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8  =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32                  23 * 40 * 7 = 70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5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*. Вставь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в «окошки» числа так, чтобы</w:t>
            </w:r>
          </w:p>
          <w:p w:rsidR="00AE6B8C" w:rsidRPr="00AE6B8C" w:rsidRDefault="00AE6B8C" w:rsidP="00AE6B8C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равенство сохранилось;</w:t>
            </w:r>
          </w:p>
          <w:p w:rsidR="00AE6B8C" w:rsidRPr="00AE6B8C" w:rsidRDefault="00AE6B8C" w:rsidP="00AE6B8C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знак равенства изменился на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знак  «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».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0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52 + …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=  52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+ …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Сделай две записи.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Вариант 2</w:t>
            </w:r>
          </w:p>
          <w:p w:rsidR="00AE6B8C" w:rsidRPr="00AE6B8C" w:rsidRDefault="00AE6B8C" w:rsidP="00AE6B8C">
            <w:pPr>
              <w:numPr>
                <w:ilvl w:val="0"/>
                <w:numId w:val="12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Реши задачу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Лена очистила 13 картофелин, а её сестра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на  6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картофелин меньше. Сколько картофелин очистили обе девочки?</w:t>
            </w:r>
          </w:p>
          <w:p w:rsidR="00AE6B8C" w:rsidRPr="00AE6B8C" w:rsidRDefault="00AE6B8C" w:rsidP="00AE6B8C">
            <w:pPr>
              <w:numPr>
                <w:ilvl w:val="0"/>
                <w:numId w:val="12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Найди значения выражений: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60 – 23 =           70 – 30 =        46 + 4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63 – 20 =           40 – 9 =          63 – (15 + 8)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56 + 3 =             95 + 5 =         48 + (10 – 20) =</w:t>
            </w:r>
          </w:p>
          <w:p w:rsidR="00AE6B8C" w:rsidRPr="00AE6B8C" w:rsidRDefault="00AE6B8C" w:rsidP="00AE6B8C">
            <w:pPr>
              <w:numPr>
                <w:ilvl w:val="0"/>
                <w:numId w:val="12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Сравни: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10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… 1 м                       89 см … 9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8 см</w:t>
            </w:r>
          </w:p>
          <w:p w:rsidR="00AE6B8C" w:rsidRPr="00AE6B8C" w:rsidRDefault="00AE6B8C" w:rsidP="00AE6B8C">
            <w:pPr>
              <w:numPr>
                <w:ilvl w:val="0"/>
                <w:numId w:val="12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Вставь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вместо звёздочек знаки «+» или «-»,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чтобы  записи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были верными: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23 * 7 *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5  =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25                 18 * 50 * 8 = 60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    5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*. Вставь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в «окошки» числа так, чтобы</w:t>
            </w:r>
          </w:p>
          <w:p w:rsidR="00AE6B8C" w:rsidRPr="00AE6B8C" w:rsidRDefault="00AE6B8C" w:rsidP="00AE6B8C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равенство сохранилось;</w:t>
            </w:r>
          </w:p>
          <w:p w:rsidR="00AE6B8C" w:rsidRPr="00AE6B8C" w:rsidRDefault="00AE6B8C" w:rsidP="00AE6B8C">
            <w:pPr>
              <w:numPr>
                <w:ilvl w:val="0"/>
                <w:numId w:val="11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знак равенства изменился на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знак  «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».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41 + …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=  41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+ …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Сделай две записи.</w:t>
            </w:r>
          </w:p>
        </w:tc>
        <w:tc>
          <w:tcPr>
            <w:tcW w:w="7407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AE6B8C" w:rsidRPr="00AE6B8C" w:rsidTr="005055F2">
        <w:trPr>
          <w:trHeight w:val="10260"/>
        </w:trPr>
        <w:tc>
          <w:tcPr>
            <w:tcW w:w="7158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 xml:space="preserve">Контрольная работа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за 1 полугодие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Вариант 1.</w:t>
            </w:r>
          </w:p>
          <w:p w:rsidR="00AE6B8C" w:rsidRPr="00AE6B8C" w:rsidRDefault="00AE6B8C" w:rsidP="00AE6B8C">
            <w:pPr>
              <w:numPr>
                <w:ilvl w:val="0"/>
                <w:numId w:val="13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Вычисли.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57 – 7 =            40 + 17 =               38 – 9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93 –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90  =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        76 – 4 =                 50 – 23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61 + 30 =           39 + 7 =          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  (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39 – 30) + 5 =</w:t>
            </w:r>
          </w:p>
          <w:p w:rsidR="00AE6B8C" w:rsidRPr="00AE6B8C" w:rsidRDefault="00AE6B8C" w:rsidP="00AE6B8C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Запиши задачу кратко и реши её: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У Нюши в шкатулочке 15 бантиков, а заколок на 10 больше. Сколько бантиков и заколок у Нюши в шкатулочке?</w:t>
            </w:r>
          </w:p>
          <w:p w:rsidR="00AE6B8C" w:rsidRPr="00AE6B8C" w:rsidRDefault="00AE6B8C" w:rsidP="00AE6B8C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Реши уравнения с проверкой: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15 – х = 7</w:t>
            </w:r>
          </w:p>
          <w:p w:rsidR="00AE6B8C" w:rsidRPr="00AE6B8C" w:rsidRDefault="00AE6B8C" w:rsidP="00AE6B8C">
            <w:pPr>
              <w:numPr>
                <w:ilvl w:val="0"/>
                <w:numId w:val="21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+ х = 17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х – 6 = 8</w:t>
            </w:r>
          </w:p>
          <w:p w:rsidR="00AE6B8C" w:rsidRPr="00AE6B8C" w:rsidRDefault="00AE6B8C" w:rsidP="00AE6B8C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Сравни выражения: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60 + 30 … 72 + 8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50 – 9 … 50 + 9</w:t>
            </w:r>
          </w:p>
          <w:p w:rsidR="00AE6B8C" w:rsidRPr="00AE6B8C" w:rsidRDefault="00AE6B8C" w:rsidP="00AE6B8C">
            <w:pPr>
              <w:numPr>
                <w:ilvl w:val="0"/>
                <w:numId w:val="13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Начерти  прямоугольник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со сторонами 3 см и 2 см и найди его периметр.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Вариант 2.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Вычисли.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32 – 8 =              72 – 2 =       39 – 30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70 – 24 =            20 – 8 =        35 – 6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51 + 20 =            60 – 32 =      80 – (35 – 20) =</w:t>
            </w:r>
          </w:p>
          <w:p w:rsidR="00AE6B8C" w:rsidRPr="00AE6B8C" w:rsidRDefault="00AE6B8C" w:rsidP="00AE6B8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Запиши задачу кратко и реши её: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Ваня прочитал 23 толстые книги, а тонких – на 17 больше. Сколько всего книг прочитал Ваня?</w:t>
            </w:r>
          </w:p>
          <w:p w:rsidR="00AE6B8C" w:rsidRPr="00AE6B8C" w:rsidRDefault="00AE6B8C" w:rsidP="00AE6B8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Реши уравнения с проверкой: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6 + х = 13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х – 8 = 14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  <w:t>17 – х = 9</w:t>
            </w:r>
          </w:p>
          <w:p w:rsidR="00AE6B8C" w:rsidRPr="00AE6B8C" w:rsidRDefault="00AE6B8C" w:rsidP="00AE6B8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Сравни выражения: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80 + 10 … 74 + 6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30 – 4 … 30 + 4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>5.Начерти квадрат со стороной 4 см и найди его периметр</w:t>
            </w:r>
          </w:p>
        </w:tc>
        <w:tc>
          <w:tcPr>
            <w:tcW w:w="7407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AE6B8C" w:rsidRPr="00AE6B8C" w:rsidTr="005055F2">
        <w:trPr>
          <w:trHeight w:val="10260"/>
        </w:trPr>
        <w:tc>
          <w:tcPr>
            <w:tcW w:w="7158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 xml:space="preserve">Контрольная работа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по теме «Письменные приёмы сложения и вычитания»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1.</w:t>
            </w:r>
          </w:p>
          <w:p w:rsidR="00AE6B8C" w:rsidRPr="00AE6B8C" w:rsidRDefault="00AE6B8C" w:rsidP="00AE6B8C">
            <w:pPr>
              <w:numPr>
                <w:ilvl w:val="0"/>
                <w:numId w:val="15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Реши задачу.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Из гаража уехало 18 грузовых машин, а легковых на 10 меньше. Сколько легковых машин уехало из гаража?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Измени вопрос так, чтобы задача решалась в два действия. Запиши решение.</w:t>
            </w:r>
          </w:p>
          <w:p w:rsidR="00AE6B8C" w:rsidRPr="00AE6B8C" w:rsidRDefault="00AE6B8C" w:rsidP="00AE6B8C">
            <w:pPr>
              <w:numPr>
                <w:ilvl w:val="0"/>
                <w:numId w:val="15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Вычисли столбиком: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36 + 24 =    42 + 37 =       55 + 16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97 – 46 =    90 – 35 =         77 – 22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3.  Реши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уравнения:   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х + 15 = 37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                   54 – у = 33</w:t>
            </w:r>
          </w:p>
          <w:p w:rsidR="00AE6B8C" w:rsidRPr="00AE6B8C" w:rsidRDefault="00AE6B8C" w:rsidP="00AE6B8C">
            <w:pPr>
              <w:numPr>
                <w:ilvl w:val="0"/>
                <w:numId w:val="16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Найди периметр данной фигуры и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вырази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его в миллиметрах:</w:t>
            </w:r>
          </w:p>
          <w:p w:rsidR="00AE6B8C" w:rsidRPr="00AE6B8C" w:rsidRDefault="00422C22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160655</wp:posOffset>
                      </wp:positionV>
                      <wp:extent cx="360045" cy="720090"/>
                      <wp:effectExtent l="0" t="0" r="1905" b="381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0045" cy="720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3FD9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170.85pt;margin-top:12.65pt;width:28.35pt;height:56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"/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>
                      <wp:simplePos x="0" y="0"/>
                      <wp:positionH relativeFrom="column">
                        <wp:posOffset>1089659</wp:posOffset>
                      </wp:positionH>
                      <wp:positionV relativeFrom="paragraph">
                        <wp:posOffset>160655</wp:posOffset>
                      </wp:positionV>
                      <wp:extent cx="0" cy="720090"/>
                      <wp:effectExtent l="0" t="0" r="0" b="381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0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B4E0" id="Прямая со стрелкой 15" o:spid="_x0000_s1026" type="#_x0000_t32" style="position:absolute;margin-left:85.8pt;margin-top:12.65pt;width:0;height:56.7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"/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1089660</wp:posOffset>
                      </wp:positionH>
                      <wp:positionV relativeFrom="paragraph">
                        <wp:posOffset>160654</wp:posOffset>
                      </wp:positionV>
                      <wp:extent cx="1440180" cy="0"/>
                      <wp:effectExtent l="0" t="0" r="7620" b="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0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3D101" id="Прямая со стрелкой 14" o:spid="_x0000_s1026" type="#_x0000_t32" style="position:absolute;margin-left:85.8pt;margin-top:12.65pt;width:113.4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"/>
                  </w:pict>
                </mc:Fallback>
              </mc:AlternateContent>
            </w:r>
            <w:r w:rsidR="00AE6B8C"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4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 см                                           3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422C22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-6351</wp:posOffset>
                      </wp:positionV>
                      <wp:extent cx="1080135" cy="0"/>
                      <wp:effectExtent l="0" t="0" r="5715" b="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1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69590" id="Прямая со стрелкой 13" o:spid="_x0000_s1026" type="#_x0000_t32" style="position:absolute;margin-left:86.55pt;margin-top:-.5pt;width:85.0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"/>
                  </w:pict>
                </mc:Fallback>
              </mc:AlternateContent>
            </w:r>
            <w:r w:rsidR="00AE6B8C"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3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5.Вставь в «окошки» числа так, чтобы записи были верными.   6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3 см = 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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см             50 мм = </w:t>
            </w:r>
            <w:r w:rsidRPr="00AE6B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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2.</w:t>
            </w:r>
          </w:p>
          <w:p w:rsidR="00AE6B8C" w:rsidRPr="00AE6B8C" w:rsidRDefault="00AE6B8C" w:rsidP="00AE6B8C">
            <w:pPr>
              <w:numPr>
                <w:ilvl w:val="0"/>
                <w:numId w:val="17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Реши задачу.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Коля нашёл 10 белых грибов, а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сыроежек  -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на 7 больше. Сколько всего сыроежек нашёл Коля?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Измени вопрос так, чтобы задача решалась в два действия. Запиши решение.</w:t>
            </w:r>
          </w:p>
          <w:p w:rsidR="00AE6B8C" w:rsidRPr="00AE6B8C" w:rsidRDefault="00AE6B8C" w:rsidP="00AE6B8C">
            <w:pPr>
              <w:numPr>
                <w:ilvl w:val="0"/>
                <w:numId w:val="17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Вычисли столбиком: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90 – 35 =       55 – 32 =      67 – 26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34 + 47 =       55 + 45 =      68 + 19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3.  Реши </w:t>
            </w: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уравнение:   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х + 22 = 50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                 У – 18 = 21</w:t>
            </w:r>
          </w:p>
          <w:p w:rsidR="00AE6B8C" w:rsidRPr="00AE6B8C" w:rsidRDefault="00AE6B8C" w:rsidP="00AE6B8C">
            <w:pPr>
              <w:numPr>
                <w:ilvl w:val="0"/>
                <w:numId w:val="22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4.Найди периметр данной фигуры и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вырази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его в миллиметрах: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     4 см</w:t>
            </w:r>
          </w:p>
          <w:p w:rsidR="00AE6B8C" w:rsidRPr="00AE6B8C" w:rsidRDefault="00422C22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>
                      <wp:simplePos x="0" y="0"/>
                      <wp:positionH relativeFrom="column">
                        <wp:posOffset>2693034</wp:posOffset>
                      </wp:positionH>
                      <wp:positionV relativeFrom="paragraph">
                        <wp:posOffset>74295</wp:posOffset>
                      </wp:positionV>
                      <wp:extent cx="0" cy="720090"/>
                      <wp:effectExtent l="0" t="0" r="0" b="381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0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EBF89" id="Прямая со стрелкой 12" o:spid="_x0000_s1026" type="#_x0000_t32" style="position:absolute;margin-left:212.05pt;margin-top:5.85pt;width:0;height:56.7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"/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64770</wp:posOffset>
                      </wp:positionV>
                      <wp:extent cx="1440180" cy="9525"/>
                      <wp:effectExtent l="0" t="0" r="7620" b="952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018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57E13" id="Прямая со стрелкой 11" o:spid="_x0000_s1026" type="#_x0000_t32" style="position:absolute;margin-left:98.65pt;margin-top:5.1pt;width:113.4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"/>
                  </w:pict>
                </mc:Fallback>
              </mc:AlternateContent>
            </w: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>
                      <wp:simplePos x="0" y="0"/>
                      <wp:positionH relativeFrom="column">
                        <wp:posOffset>1252854</wp:posOffset>
                      </wp:positionH>
                      <wp:positionV relativeFrom="paragraph">
                        <wp:posOffset>64770</wp:posOffset>
                      </wp:positionV>
                      <wp:extent cx="0" cy="360045"/>
                      <wp:effectExtent l="0" t="0" r="0" b="190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00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87DED" id="Прямая со стрелкой 10" o:spid="_x0000_s1026" type="#_x0000_t32" style="position:absolute;margin-left:98.65pt;margin-top:5.1pt;width:0;height:28.3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"/>
                  </w:pict>
                </mc:Fallback>
              </mc:AlternateConten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1 см                     </w:t>
            </w:r>
          </w:p>
          <w:p w:rsidR="00AE6B8C" w:rsidRPr="00AE6B8C" w:rsidRDefault="00422C22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74295</wp:posOffset>
                      </wp:positionV>
                      <wp:extent cx="1440180" cy="369570"/>
                      <wp:effectExtent l="0" t="0" r="7620" b="1143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0180" cy="369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6C2E9" id="Прямая со стрелкой 9" o:spid="_x0000_s1026" type="#_x0000_t32" style="position:absolute;margin-left:98.65pt;margin-top:5.85pt;width:113.4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"/>
                  </w:pict>
                </mc:Fallback>
              </mc:AlternateContent>
            </w:r>
            <w:r w:rsidR="00AE6B8C"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2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           4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5.Вставь в «окошки» числа так, чтобы записи были верными.   5 м 8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= 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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       60 мм = </w:t>
            </w: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 см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407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AE6B8C" w:rsidRPr="00AE6B8C" w:rsidTr="005055F2">
        <w:trPr>
          <w:trHeight w:val="10260"/>
        </w:trPr>
        <w:tc>
          <w:tcPr>
            <w:tcW w:w="7158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Контрольная работа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по теме «Умножение и деление»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1.</w:t>
            </w:r>
          </w:p>
          <w:p w:rsidR="00AE6B8C" w:rsidRPr="00AE6B8C" w:rsidRDefault="00AE6B8C" w:rsidP="00AE6B8C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Сделай к задаче схематический рисунок и реши её: 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Кролик на 3 грядках посадил по 4 кустика рассады. Сколько всего капустной рассады посадил Кролик?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Замени сложение умножением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 + 6 + 6 + 6 + 6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3 + 3 + 3 =</w:t>
            </w:r>
          </w:p>
          <w:p w:rsidR="00AE6B8C" w:rsidRPr="00AE6B8C" w:rsidRDefault="00AE6B8C" w:rsidP="00AE6B8C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Вычисли столбиком: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53 + 37 =           86 – 35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36 + 23 =           80 – 56 =</w:t>
            </w:r>
          </w:p>
          <w:p w:rsidR="00AE6B8C" w:rsidRPr="00AE6B8C" w:rsidRDefault="00AE6B8C" w:rsidP="00AE6B8C">
            <w:pPr>
              <w:numPr>
                <w:ilvl w:val="0"/>
                <w:numId w:val="23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17 =              88 – 81 =</w:t>
            </w:r>
          </w:p>
          <w:p w:rsidR="00AE6B8C" w:rsidRPr="00AE6B8C" w:rsidRDefault="00AE6B8C" w:rsidP="00AE6B8C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Реши уравнения: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64 – х = 41               30 + х = 67</w:t>
            </w:r>
          </w:p>
          <w:p w:rsidR="00AE6B8C" w:rsidRPr="00AE6B8C" w:rsidRDefault="00AE6B8C" w:rsidP="00AE6B8C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Начерти один отрезок длиной 1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, а другой на 3 см короче.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Вариант 2.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1. Сделай к задаче схематический рисунок и реши её: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Винни-Пух сочинил 5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пыхтелок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, в каждой из которых 3 строки. Сколько строк сочинил Винни-Пух?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numPr>
                <w:ilvl w:val="0"/>
                <w:numId w:val="19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Замени сложение умножением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7 + 7 + 7 + 7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2 + 2 + 2 + 2 + 2 + 2 + 2 =</w:t>
            </w:r>
          </w:p>
          <w:p w:rsidR="00AE6B8C" w:rsidRPr="00AE6B8C" w:rsidRDefault="00AE6B8C" w:rsidP="00AE6B8C">
            <w:pPr>
              <w:numPr>
                <w:ilvl w:val="0"/>
                <w:numId w:val="19"/>
              </w:num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Вычисли столбиком: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26 + 47 =           87 – 25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44 + 36 =           70 – 27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69 + 17 =           44 – 71 =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    4.Реши уравнения: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х + 40 = 62               х + 17 = 33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numPr>
                <w:ilvl w:val="0"/>
                <w:numId w:val="24"/>
              </w:num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proofErr w:type="gram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.Начерти</w:t>
            </w:r>
            <w:proofErr w:type="gram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один отрезок длиной 1 </w:t>
            </w:r>
            <w:proofErr w:type="spellStart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дм</w:t>
            </w:r>
            <w:proofErr w:type="spellEnd"/>
            <w:r w:rsidRPr="00AE6B8C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, а другой на 1 см длиннее.</w:t>
            </w: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407" w:type="dxa"/>
          </w:tcPr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u w:val="single"/>
                <w:lang w:eastAsia="ar-SA"/>
              </w:rPr>
            </w:pPr>
          </w:p>
          <w:p w:rsidR="00AE6B8C" w:rsidRPr="00AE6B8C" w:rsidRDefault="00AE6B8C" w:rsidP="00AE6B8C">
            <w:pPr>
              <w:suppressAutoHyphens/>
              <w:spacing w:after="0" w:line="100" w:lineRule="atLeast"/>
              <w:ind w:left="1021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AE6B8C" w:rsidRPr="00AE6B8C" w:rsidTr="005055F2">
        <w:trPr>
          <w:trHeight w:val="10260"/>
        </w:trPr>
        <w:tc>
          <w:tcPr>
            <w:tcW w:w="7158" w:type="dxa"/>
          </w:tcPr>
          <w:p w:rsidR="00950928" w:rsidRDefault="00950928" w:rsidP="0095092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  <w:p w:rsidR="00950928" w:rsidRDefault="00950928" w:rsidP="0095092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теме «Умножение и деление на 10,0»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1.</w:t>
            </w:r>
          </w:p>
          <w:p w:rsidR="00950928" w:rsidRPr="00950928" w:rsidRDefault="00950928" w:rsidP="00950928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  задачу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 w:right="-284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Карандаш 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стоит  2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рубля. Сколько стоят 4 таких карандаша?</w:t>
            </w:r>
          </w:p>
          <w:p w:rsidR="00950928" w:rsidRPr="00950928" w:rsidRDefault="00950928" w:rsidP="00950928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 произведение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найди  частное.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  10=50              7   9=63              6   4=24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: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10=                 63: 7=                24:6=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: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 =                 63:9=                 24:4=</w:t>
            </w:r>
          </w:p>
          <w:p w:rsidR="00950928" w:rsidRPr="00950928" w:rsidRDefault="00950928" w:rsidP="00950928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 уравнение.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  2 = 6</w:t>
            </w:r>
          </w:p>
          <w:p w:rsidR="00950928" w:rsidRPr="00950928" w:rsidRDefault="00950928" w:rsidP="00950928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Сравни. Поставь 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 &gt;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&lt;  или  =.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0   4       1   4                      15    4        4    15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13- 0       13+0                    3   8        8   2</w:t>
            </w:r>
          </w:p>
          <w:p w:rsidR="00950928" w:rsidRPr="00950928" w:rsidRDefault="00950928" w:rsidP="00950928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 периметр квадрата со стороной 6 см.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2.</w:t>
            </w:r>
          </w:p>
          <w:p w:rsidR="00950928" w:rsidRPr="00950928" w:rsidRDefault="00950928" w:rsidP="00950928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  задачу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 тетради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9 рублей. Сколько 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стоят  4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таких  тетради?</w:t>
            </w:r>
          </w:p>
          <w:p w:rsidR="00950928" w:rsidRPr="00950928" w:rsidRDefault="00950928" w:rsidP="00950928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произведение, найди частное.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   10=70              8   9=72              5   6=30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: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 =                 72 : 8=                30 : 5=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08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: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=               72 : 9=                 30 :6 =</w:t>
            </w:r>
          </w:p>
          <w:p w:rsidR="00950928" w:rsidRPr="00950928" w:rsidRDefault="00950928" w:rsidP="00950928">
            <w:pPr>
              <w:numPr>
                <w:ilvl w:val="0"/>
                <w:numId w:val="40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  уравнение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50928" w:rsidRPr="00950928" w:rsidRDefault="00950928" w:rsidP="00950928">
            <w:pPr>
              <w:numPr>
                <w:ilvl w:val="0"/>
                <w:numId w:val="41"/>
              </w:numPr>
              <w:shd w:val="clear" w:color="auto" w:fill="FFFFFF"/>
              <w:spacing w:before="100" w:beforeAutospacing="1" w:after="100" w:afterAutospacing="1" w:line="240" w:lineRule="auto"/>
              <w:ind w:left="108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х = 50</w:t>
            </w:r>
          </w:p>
          <w:p w:rsidR="00950928" w:rsidRPr="00950928" w:rsidRDefault="00950928" w:rsidP="00950928">
            <w:pPr>
              <w:numPr>
                <w:ilvl w:val="0"/>
                <w:numId w:val="42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Сравни. Поставь 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 &gt;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&lt;  или  =.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0   7       1   7                      20    3        3    20</w:t>
            </w:r>
          </w:p>
          <w:p w:rsidR="00950928" w:rsidRPr="00950928" w:rsidRDefault="00950928" w:rsidP="00950928">
            <w:pPr>
              <w:shd w:val="clear" w:color="auto" w:fill="FFFFFF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19+ 0        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 -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0                5   4        3   5</w:t>
            </w:r>
          </w:p>
          <w:p w:rsidR="00950928" w:rsidRPr="00950928" w:rsidRDefault="00950928" w:rsidP="00950928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Найди периметр прямоугольника со сторонами </w:t>
            </w:r>
            <w:proofErr w:type="gramStart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 см</w:t>
            </w:r>
            <w:proofErr w:type="gramEnd"/>
            <w:r w:rsidRPr="00950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5 см.</w:t>
            </w:r>
          </w:p>
          <w:p w:rsidR="00F53B45" w:rsidRPr="00950928" w:rsidRDefault="00F53B45" w:rsidP="00950928">
            <w:pPr>
              <w:shd w:val="clear" w:color="auto" w:fill="FFFFFF"/>
              <w:spacing w:after="138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53B45" w:rsidRPr="00950928" w:rsidRDefault="00F53B45" w:rsidP="000216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4815" w:type="dxa"/>
              <w:tblLayout w:type="fixed"/>
              <w:tblLook w:val="0000" w:firstRow="0" w:lastRow="0" w:firstColumn="0" w:lastColumn="0" w:noHBand="0" w:noVBand="0"/>
            </w:tblPr>
            <w:tblGrid>
              <w:gridCol w:w="7408"/>
              <w:gridCol w:w="7407"/>
            </w:tblGrid>
            <w:tr w:rsidR="00AE6B8C" w:rsidRPr="00AE6B8C" w:rsidTr="005055F2">
              <w:trPr>
                <w:trHeight w:val="10260"/>
              </w:trPr>
              <w:tc>
                <w:tcPr>
                  <w:tcW w:w="7408" w:type="dxa"/>
                </w:tcPr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b/>
                      <w:bCs/>
                      <w:color w:val="000000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b/>
                      <w:bCs/>
                      <w:color w:val="000000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Итоговая контрольная работа за 2 класс   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bCs/>
                      <w:color w:val="000000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numPr>
                      <w:ilvl w:val="3"/>
                      <w:numId w:val="20"/>
                    </w:num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Реши задачу: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21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В школьных соревнованиях приняли участие 27 девочек, а мальчиков на 16 человек больше. Сколько детей участвовало в соревнованиях?</w:t>
                  </w:r>
                </w:p>
                <w:p w:rsidR="00AE6B8C" w:rsidRPr="00AE6B8C" w:rsidRDefault="00AE6B8C" w:rsidP="0002160E">
                  <w:pPr>
                    <w:numPr>
                      <w:ilvl w:val="3"/>
                      <w:numId w:val="20"/>
                    </w:num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Вычисли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21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56 + 37 =      </w:t>
                  </w: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24 :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3 =      3 · 2 + 17=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21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74 – 39 =      8 · 2 =         35 – (3 ·7) =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21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89 – 6 =        </w:t>
                  </w: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0 :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7 =         0 + (8 ·2) =</w:t>
                  </w:r>
                </w:p>
                <w:p w:rsidR="00AE6B8C" w:rsidRPr="00AE6B8C" w:rsidRDefault="00AE6B8C" w:rsidP="0002160E">
                  <w:pPr>
                    <w:numPr>
                      <w:ilvl w:val="3"/>
                      <w:numId w:val="20"/>
                    </w:num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Реши уравнения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80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37 + х = 60</w:t>
                  </w:r>
                </w:p>
                <w:p w:rsidR="00AE6B8C" w:rsidRPr="00AE6B8C" w:rsidRDefault="00AE6B8C" w:rsidP="0002160E">
                  <w:pPr>
                    <w:numPr>
                      <w:ilvl w:val="3"/>
                      <w:numId w:val="20"/>
                    </w:numPr>
                    <w:suppressAutoHyphens/>
                    <w:spacing w:after="0" w:line="100" w:lineRule="atLeast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Сравни: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8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3 см 5 </w:t>
                  </w: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мм  …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36 мм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8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7дм … 60 см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8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1 м … 100 см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5 .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Сделай рисунок и реши задачу: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Кондитер украсил 3 торта. На каждый торт он положил по 6 вишенок. Сколько вишенок положил кондитер на торты?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6.Начерти прямоугольник со сторонами 2 см и 3 см. Найди его периметр.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1.</w:t>
                  </w: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ab/>
                    <w:t>Реши задачу;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В парке растут 34 берёзы, а лип – на 17 больше. Сколько деревьев растёт в парке?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2.</w:t>
                  </w: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ab/>
                    <w:t>Вычисли: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65 – 48 =      </w:t>
                  </w: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18 :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6 =        (43 – 40 ) ·4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26 + 48 =      8 · 3 =          5 ·3 + 6 =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50 – 7 =        4 ·0 =            </w:t>
                  </w:r>
                  <w:proofErr w:type="gram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0 :</w:t>
                  </w:r>
                  <w:proofErr w:type="gram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3 + 15 =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3.</w:t>
                  </w: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ab/>
                    <w:t>Реши уравнение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Х + 33 = 42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4.</w:t>
                  </w: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ab/>
                    <w:t>Сравни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10 см … 1 </w:t>
                  </w:r>
                  <w:proofErr w:type="spell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дм</w:t>
                  </w:r>
                  <w:proofErr w:type="spellEnd"/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6 см 7 мм … 60 мм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5 </w:t>
                  </w:r>
                  <w:proofErr w:type="spell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дм</w:t>
                  </w:r>
                  <w:proofErr w:type="spell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6 см … 65 см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5.</w:t>
                  </w: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ab/>
                    <w:t>Сделай рисунок и реши задачу: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Кондитер украсил 2 торта. На каждый торт он положил по 6 вишенок. Сколько вишенок положил кондитер на торты?</w:t>
                  </w:r>
                </w:p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720"/>
                    <w:contextualSpacing/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6.Начерти прямоугольник со сторонами 2 см и 3 см. </w:t>
                  </w:r>
                  <w:proofErr w:type="spellStart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Найдитего</w:t>
                  </w:r>
                  <w:proofErr w:type="spellEnd"/>
                  <w:r w:rsidRPr="00AE6B8C">
                    <w:rPr>
                      <w:rFonts w:ascii="Times New Roman" w:eastAsia="Arial Unicode MS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периметр</w:t>
                  </w:r>
                </w:p>
              </w:tc>
              <w:tc>
                <w:tcPr>
                  <w:tcW w:w="7407" w:type="dxa"/>
                </w:tcPr>
                <w:p w:rsidR="00AE6B8C" w:rsidRPr="00AE6B8C" w:rsidRDefault="00AE6B8C" w:rsidP="0002160E">
                  <w:pPr>
                    <w:suppressAutoHyphens/>
                    <w:spacing w:after="0" w:line="100" w:lineRule="atLeast"/>
                    <w:ind w:left="1021"/>
                    <w:contextualSpacing/>
                    <w:rPr>
                      <w:rFonts w:ascii="Times New Roman" w:eastAsia="Arial Unicode MS" w:hAnsi="Times New Roman" w:cs="Times New Roman"/>
                      <w:bCs/>
                      <w:color w:val="000000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AE6B8C" w:rsidRPr="00AE6B8C" w:rsidRDefault="00AE6B8C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Pr="00AE6B8C" w:rsidRDefault="00AE6B8C" w:rsidP="0002160E">
            <w:pPr>
              <w:suppressAutoHyphens/>
              <w:spacing w:after="0" w:line="100" w:lineRule="atLeast"/>
              <w:ind w:left="1021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AE6B8C" w:rsidRDefault="00AE6B8C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950928" w:rsidRDefault="00950928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950928" w:rsidRDefault="00950928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Критерии оценивания</w:t>
            </w:r>
          </w:p>
          <w:p w:rsidR="0002160E" w:rsidRPr="00AE6B8C" w:rsidRDefault="0002160E" w:rsidP="0002160E">
            <w:pPr>
              <w:suppressAutoHyphens/>
              <w:spacing w:after="0" w:line="100" w:lineRule="atLeast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Работа, состоящая из примеров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«5»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работа выполнена без ошибок;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«4»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–1 грубая и 1–2 негрубые ошибки;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«3»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2–3 грубые и 1–2 негрубые ошибки или 3 и более негрубые ошибки;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«2»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–более 4 грубых ошибок.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Работа, состоящая из задач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«5»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без ошибок;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«4»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1–2 негрубых ошибки;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«3»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1 грубая и 3–4 негрубые ошибки;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«2»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2 и более грубых ошибки.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диктант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«5»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без ошибок;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«4»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1–2 ошибки;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«3»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3–4 ошибки;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«2»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5 и более ошибок.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w w:val="104"/>
                <w:sz w:val="24"/>
                <w:szCs w:val="24"/>
                <w:lang w:eastAsia="ru-RU"/>
              </w:rPr>
              <w:t>Комбинированная работа (1 задача, примеры и задание другого вида)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w w:val="104"/>
                <w:sz w:val="24"/>
                <w:szCs w:val="24"/>
                <w:lang w:eastAsia="ru-RU"/>
              </w:rPr>
              <w:t>Оценка «5»</w:t>
            </w:r>
            <w:r w:rsidRPr="0002160E">
              <w:rPr>
                <w:rFonts w:ascii="Times New Roman" w:eastAsia="Calibri" w:hAnsi="Times New Roman" w:cs="Times New Roman"/>
                <w:color w:val="000000"/>
                <w:w w:val="104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5"/>
              </w:numPr>
              <w:tabs>
                <w:tab w:val="left" w:pos="540"/>
              </w:tabs>
              <w:spacing w:after="0" w:line="240" w:lineRule="auto"/>
              <w:ind w:left="0" w:firstLine="42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вся работа выполнена безошибочно и нет исправлений.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«4»</w:t>
            </w:r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0" w:afterAutospacing="1" w:line="240" w:lineRule="auto"/>
              <w:ind w:left="0" w:firstLine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допущены </w:t>
            </w:r>
            <w:r w:rsidRPr="0002160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1-2</w:t>
            </w:r>
            <w:r w:rsidRPr="0002160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вычислительные ошибки.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«3»</w:t>
            </w:r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5"/>
              </w:numPr>
              <w:tabs>
                <w:tab w:val="left" w:pos="540"/>
              </w:tabs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допущены ошибки в ходе решения задачи при правильном выполнении всех остальных заданий   </w:t>
            </w:r>
            <w:proofErr w:type="gramStart"/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или  допущены</w:t>
            </w:r>
            <w:proofErr w:type="gramEnd"/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3-4 вычислительные ошибки.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Оценка «2»</w:t>
            </w:r>
            <w:r w:rsidRPr="00021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при решении задачи и примеров допущено более 5 вычислительных ошибок;</w:t>
            </w:r>
          </w:p>
          <w:p w:rsidR="0002160E" w:rsidRPr="0002160E" w:rsidRDefault="0002160E" w:rsidP="0002160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допущены ошибки в ходе решения задачи </w:t>
            </w:r>
            <w:proofErr w:type="gramStart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  вычислительные</w:t>
            </w:r>
            <w:proofErr w:type="gramEnd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ошибки.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right="24" w:firstLine="70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w w:val="101"/>
                <w:sz w:val="24"/>
                <w:szCs w:val="24"/>
                <w:lang w:eastAsia="ru-RU"/>
              </w:rPr>
              <w:t xml:space="preserve">Комбинированная работа (2 задачи и примеры)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Оценка </w:t>
            </w: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«5»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вся работа выполнена безошибочно и </w:t>
            </w:r>
            <w:proofErr w:type="gramStart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нет  исправлений</w:t>
            </w:r>
            <w:proofErr w:type="gramEnd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Оценка «</w:t>
            </w: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4»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0" w:afterAutospacing="1" w:line="240" w:lineRule="auto"/>
              <w:ind w:left="0" w:firstLine="42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допущены 1-2 вычислительные ошибки.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Оценка «</w:t>
            </w: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3»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ставится:</w:t>
            </w:r>
          </w:p>
          <w:p w:rsidR="0002160E" w:rsidRPr="0002160E" w:rsidRDefault="0002160E" w:rsidP="0002160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допущены ошибки в ходе решения одной из задач </w:t>
            </w:r>
            <w:proofErr w:type="spellStart"/>
            <w:r w:rsidRPr="0002160E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>или</w:t>
            </w: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допущены</w:t>
            </w:r>
            <w:proofErr w:type="spellEnd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3-4 вычислительные ошибки.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Оценка «</w:t>
            </w: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2»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ставится: </w:t>
            </w:r>
          </w:p>
          <w:p w:rsidR="0002160E" w:rsidRPr="0002160E" w:rsidRDefault="0002160E" w:rsidP="0002160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допущены ошибки в ходе решения 2-х </w:t>
            </w:r>
            <w:proofErr w:type="gramStart"/>
            <w:r w:rsidRPr="0002160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задач  или</w:t>
            </w:r>
            <w:proofErr w:type="gramEnd"/>
            <w:r w:rsidRPr="0002160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допущена ошибка в ходе решения одной задачи и 4 вычислительные </w:t>
            </w:r>
            <w:r w:rsidRPr="0002160E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>ошибки.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right="-6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Оценка «5»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ставится за 100% правильно выполненных заданий.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right="-6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Оценка «4»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ставится за 80% правильно выполненных заданий.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right="-6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 xml:space="preserve">Оценка «3» 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ставится за 60% правильно выполненных заданий. </w:t>
            </w:r>
          </w:p>
          <w:p w:rsidR="0002160E" w:rsidRPr="0002160E" w:rsidRDefault="0002160E" w:rsidP="0002160E">
            <w:pPr>
              <w:shd w:val="clear" w:color="auto" w:fill="FFFFFF"/>
              <w:spacing w:after="0" w:line="240" w:lineRule="auto"/>
              <w:ind w:right="-6"/>
              <w:contextualSpacing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Оценка «2»</w:t>
            </w:r>
            <w:r w:rsidRPr="0002160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ставится, если правильно выполнено менее 50% заданий.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Классификация ошибок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Грубые ошибки: </w:t>
            </w:r>
          </w:p>
          <w:p w:rsidR="0002160E" w:rsidRPr="0002160E" w:rsidRDefault="0002160E" w:rsidP="0002160E">
            <w:pPr>
              <w:numPr>
                <w:ilvl w:val="0"/>
                <w:numId w:val="27"/>
              </w:numPr>
              <w:spacing w:before="100" w:beforeAutospacing="1" w:after="0" w:afterAutospacing="1" w:line="240" w:lineRule="auto"/>
              <w:ind w:left="0" w:firstLine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ычислительн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ошибки в примерах и задачах;</w:t>
            </w:r>
          </w:p>
          <w:p w:rsidR="0002160E" w:rsidRPr="0002160E" w:rsidRDefault="0002160E" w:rsidP="0002160E">
            <w:pPr>
              <w:numPr>
                <w:ilvl w:val="0"/>
                <w:numId w:val="27"/>
              </w:numPr>
              <w:spacing w:before="100" w:beforeAutospacing="1" w:after="0" w:afterAutospacing="1" w:line="240" w:lineRule="auto"/>
              <w:ind w:left="0" w:firstLine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шибки на незнание порядка выпо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арифметических действий;</w:t>
            </w:r>
          </w:p>
          <w:p w:rsidR="0002160E" w:rsidRPr="0002160E" w:rsidRDefault="0002160E" w:rsidP="0002160E">
            <w:pPr>
              <w:numPr>
                <w:ilvl w:val="0"/>
                <w:numId w:val="27"/>
              </w:numPr>
              <w:spacing w:before="100" w:beforeAutospacing="1" w:after="0" w:afterAutospacing="1" w:line="240" w:lineRule="auto"/>
              <w:ind w:left="0" w:firstLine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еправильное решение задачи (пропуск действия, неправильный в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действий, лишние действия);</w:t>
            </w:r>
          </w:p>
          <w:p w:rsidR="0002160E" w:rsidRPr="0002160E" w:rsidRDefault="0002160E" w:rsidP="0002160E">
            <w:pPr>
              <w:numPr>
                <w:ilvl w:val="0"/>
                <w:numId w:val="27"/>
              </w:numPr>
              <w:spacing w:before="100" w:beforeAutospacing="1" w:after="0" w:afterAutospacing="1" w:line="240" w:lineRule="auto"/>
              <w:ind w:left="0" w:firstLine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 конца 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или пример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а;</w:t>
            </w:r>
          </w:p>
          <w:p w:rsidR="0002160E" w:rsidRPr="0002160E" w:rsidRDefault="0002160E" w:rsidP="0002160E">
            <w:pPr>
              <w:numPr>
                <w:ilvl w:val="0"/>
                <w:numId w:val="27"/>
              </w:numPr>
              <w:spacing w:before="100" w:beforeAutospacing="1" w:after="0" w:afterAutospacing="1" w:line="240" w:lineRule="auto"/>
              <w:ind w:left="0" w:firstLine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евыполненное задание. </w:t>
            </w:r>
          </w:p>
          <w:p w:rsidR="0002160E" w:rsidRPr="0002160E" w:rsidRDefault="0002160E" w:rsidP="000216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Негрубые ошибки: </w:t>
            </w:r>
          </w:p>
          <w:p w:rsidR="0002160E" w:rsidRPr="0002160E" w:rsidRDefault="0002160E" w:rsidP="0002160E">
            <w:pPr>
              <w:numPr>
                <w:ilvl w:val="0"/>
                <w:numId w:val="28"/>
              </w:num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нерациональный прием вычислений;</w:t>
            </w:r>
          </w:p>
          <w:p w:rsidR="0002160E" w:rsidRPr="0002160E" w:rsidRDefault="0002160E" w:rsidP="0002160E">
            <w:pPr>
              <w:numPr>
                <w:ilvl w:val="0"/>
                <w:numId w:val="28"/>
              </w:numPr>
              <w:spacing w:before="100" w:beforeAutospacing="1" w:after="0" w:afterAutospacing="1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еправильная постановка вопрос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 действию при решении задачи, 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еверно 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ответ задачи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2160E" w:rsidRPr="0002160E" w:rsidRDefault="0002160E" w:rsidP="0002160E">
            <w:pPr>
              <w:numPr>
                <w:ilvl w:val="0"/>
                <w:numId w:val="28"/>
              </w:numPr>
              <w:spacing w:before="100" w:beforeAutospacing="1" w:after="0" w:afterAutospacing="1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еправильное сп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исывание данных (чисел, знаков);</w:t>
            </w:r>
          </w:p>
          <w:p w:rsidR="0002160E" w:rsidRPr="0002160E" w:rsidRDefault="0002160E" w:rsidP="0002160E">
            <w:pPr>
              <w:numPr>
                <w:ilvl w:val="0"/>
                <w:numId w:val="28"/>
              </w:numPr>
              <w:spacing w:before="100" w:beforeAutospacing="1" w:after="0" w:afterAutospacing="1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незаконченные 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преобразовани</w:t>
            </w:r>
            <w:r w:rsidRPr="0002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6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грамматические ошибки, допущенные в работе по математике, оценка не снижается. За небрежно оформленную работу, несоблюдение правил и каллиграфии оценка снижается на один балл.</w:t>
            </w: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160E" w:rsidRPr="0002160E" w:rsidRDefault="0002160E" w:rsidP="0002160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6B8C" w:rsidRDefault="00AE6B8C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2160E" w:rsidRPr="00AE6B8C" w:rsidRDefault="0002160E" w:rsidP="0002160E">
            <w:pPr>
              <w:suppressAutoHyphens/>
              <w:spacing w:after="0" w:line="100" w:lineRule="atLeast"/>
              <w:ind w:left="720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407" w:type="dxa"/>
          </w:tcPr>
          <w:p w:rsidR="00AE6B8C" w:rsidRPr="00AE6B8C" w:rsidRDefault="00AE6B8C" w:rsidP="0002160E">
            <w:pPr>
              <w:suppressAutoHyphens/>
              <w:spacing w:after="0" w:line="100" w:lineRule="atLeast"/>
              <w:ind w:left="1021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E6B8C" w:rsidRPr="00AE6B8C" w:rsidRDefault="00AE6B8C" w:rsidP="0002160E">
      <w:pPr>
        <w:suppressAutoHyphens/>
        <w:spacing w:after="0" w:line="100" w:lineRule="atLeast"/>
        <w:ind w:left="1021"/>
        <w:contextualSpacing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02160E" w:rsidRDefault="0002160E" w:rsidP="0002160E">
      <w:pPr>
        <w:pStyle w:val="11"/>
        <w:contextualSpacing/>
        <w:rPr>
          <w:lang w:val="ru-RU"/>
        </w:rPr>
      </w:pPr>
    </w:p>
    <w:p w:rsidR="00997D5F" w:rsidRDefault="00997D5F" w:rsidP="00997D5F">
      <w:pPr>
        <w:pStyle w:val="11"/>
        <w:rPr>
          <w:lang w:val="ru-RU"/>
        </w:rPr>
      </w:pPr>
      <w:r w:rsidRPr="00B90672">
        <w:rPr>
          <w:lang w:val="ru-RU"/>
        </w:rPr>
        <w:lastRenderedPageBreak/>
        <w:t>4.Фонд   оценочных средств по предмету окружающий мир</w:t>
      </w:r>
    </w:p>
    <w:p w:rsidR="00997D5F" w:rsidRPr="00B90672" w:rsidRDefault="00997D5F" w:rsidP="00997D5F">
      <w:pPr>
        <w:pStyle w:val="11"/>
        <w:rPr>
          <w:lang w:val="ru-RU"/>
        </w:rPr>
      </w:pPr>
    </w:p>
    <w:p w:rsidR="00997D5F" w:rsidRDefault="00997D5F" w:rsidP="00997D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фонда оценочных средств </w:t>
      </w:r>
      <w:r w:rsidRPr="004D1A20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 дисциплине «Окружающий мир</w:t>
      </w:r>
      <w:r w:rsidRPr="004D1A20">
        <w:rPr>
          <w:rFonts w:ascii="Times New Roman" w:hAnsi="Times New Roman" w:cs="Times New Roman"/>
          <w:b/>
          <w:sz w:val="24"/>
          <w:szCs w:val="24"/>
        </w:rPr>
        <w:t>»</w:t>
      </w:r>
    </w:p>
    <w:p w:rsidR="00997D5F" w:rsidRPr="004D1A20" w:rsidRDefault="00997D5F" w:rsidP="00997D5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10490" w:type="dxa"/>
        <w:tblInd w:w="-714" w:type="dxa"/>
        <w:tblLook w:val="04A0" w:firstRow="1" w:lastRow="0" w:firstColumn="1" w:lastColumn="0" w:noHBand="0" w:noVBand="1"/>
      </w:tblPr>
      <w:tblGrid>
        <w:gridCol w:w="583"/>
        <w:gridCol w:w="2682"/>
        <w:gridCol w:w="5466"/>
        <w:gridCol w:w="1759"/>
      </w:tblGrid>
      <w:tr w:rsidR="00997D5F" w:rsidRPr="00997D5F" w:rsidTr="00B5667A">
        <w:tc>
          <w:tcPr>
            <w:tcW w:w="583" w:type="dxa"/>
          </w:tcPr>
          <w:p w:rsidR="00997D5F" w:rsidRPr="00997D5F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82" w:type="dxa"/>
          </w:tcPr>
          <w:p w:rsidR="00997D5F" w:rsidRPr="000B34DD" w:rsidRDefault="00997D5F" w:rsidP="00997D5F">
            <w:pPr>
              <w:ind w:left="6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5466" w:type="dxa"/>
          </w:tcPr>
          <w:p w:rsidR="00997D5F" w:rsidRPr="00FE29FB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4DD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759" w:type="dxa"/>
          </w:tcPr>
          <w:p w:rsidR="00997D5F" w:rsidRPr="00FE29FB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A20">
              <w:rPr>
                <w:rFonts w:ascii="Times New Roman" w:hAnsi="Times New Roman" w:cs="Times New Roman"/>
                <w:sz w:val="24"/>
                <w:szCs w:val="24"/>
              </w:rPr>
              <w:t>Представление оценочного средства в фонде</w:t>
            </w:r>
          </w:p>
        </w:tc>
      </w:tr>
      <w:tr w:rsidR="00997D5F" w:rsidRPr="00997D5F" w:rsidTr="00B5667A">
        <w:trPr>
          <w:trHeight w:val="838"/>
        </w:trPr>
        <w:tc>
          <w:tcPr>
            <w:tcW w:w="583" w:type="dxa"/>
          </w:tcPr>
          <w:p w:rsidR="00997D5F" w:rsidRPr="00997D5F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2" w:type="dxa"/>
          </w:tcPr>
          <w:p w:rsidR="00997D5F" w:rsidRPr="00997D5F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Где мы живем</w:t>
            </w:r>
          </w:p>
        </w:tc>
        <w:tc>
          <w:tcPr>
            <w:tcW w:w="5466" w:type="dxa"/>
          </w:tcPr>
          <w:p w:rsidR="00997D5F" w:rsidRPr="00997D5F" w:rsidRDefault="00997D5F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 по теме «Где мы живем»</w:t>
            </w:r>
          </w:p>
        </w:tc>
        <w:tc>
          <w:tcPr>
            <w:tcW w:w="1759" w:type="dxa"/>
          </w:tcPr>
          <w:p w:rsidR="00997D5F" w:rsidRPr="00997D5F" w:rsidRDefault="00B5667A" w:rsidP="00997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838"/>
        </w:trPr>
        <w:tc>
          <w:tcPr>
            <w:tcW w:w="583" w:type="dxa"/>
            <w:vMerge w:val="restart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 w:val="restart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 xml:space="preserve">Природа </w:t>
            </w: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 по теме «Неживая природа»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717"/>
        </w:trPr>
        <w:tc>
          <w:tcPr>
            <w:tcW w:w="583" w:type="dxa"/>
            <w:vMerge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 по теме «Живая природа»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827"/>
        </w:trPr>
        <w:tc>
          <w:tcPr>
            <w:tcW w:w="583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2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Жизнь города и села</w:t>
            </w: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№4 по теме «Жизнь города и села»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901"/>
        </w:trPr>
        <w:tc>
          <w:tcPr>
            <w:tcW w:w="583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2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Здоровье и безопасность</w:t>
            </w: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№5 по теме «Здоровье и безопасность»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696"/>
        </w:trPr>
        <w:tc>
          <w:tcPr>
            <w:tcW w:w="583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2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№6 по теме «Общение»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551"/>
        </w:trPr>
        <w:tc>
          <w:tcPr>
            <w:tcW w:w="583" w:type="dxa"/>
            <w:vMerge w:val="restart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2" w:type="dxa"/>
            <w:vMerge w:val="restart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 </w:t>
            </w: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№7 по теме «Путешествия»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5667A" w:rsidRPr="00997D5F" w:rsidTr="00B5667A">
        <w:trPr>
          <w:trHeight w:val="826"/>
        </w:trPr>
        <w:tc>
          <w:tcPr>
            <w:tcW w:w="583" w:type="dxa"/>
            <w:vMerge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</w:tcPr>
          <w:p w:rsidR="00B5667A" w:rsidRPr="00997D5F" w:rsidRDefault="00B5667A" w:rsidP="00B56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D5F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№8</w:t>
            </w:r>
          </w:p>
        </w:tc>
        <w:tc>
          <w:tcPr>
            <w:tcW w:w="1759" w:type="dxa"/>
          </w:tcPr>
          <w:p w:rsidR="00B5667A" w:rsidRDefault="00B5667A" w:rsidP="00B5667A">
            <w:r w:rsidRPr="001629F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Тексты к разделу «Где мы живём?»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Тест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proofErr w:type="gramStart"/>
      <w:r w:rsidRPr="003521CB">
        <w:rPr>
          <w:rFonts w:ascii="Times New Roman" w:hAnsi="Times New Roman" w:cs="Times New Roman"/>
          <w:b/>
        </w:rPr>
        <w:t>Тема:  «</w:t>
      </w:r>
      <w:proofErr w:type="gramEnd"/>
      <w:r w:rsidRPr="003521CB">
        <w:rPr>
          <w:rFonts w:ascii="Times New Roman" w:hAnsi="Times New Roman" w:cs="Times New Roman"/>
          <w:b/>
        </w:rPr>
        <w:t>Родная страна»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</w:p>
    <w:p w:rsidR="00C8417B" w:rsidRPr="003521CB" w:rsidRDefault="00C8417B" w:rsidP="00C8417B">
      <w:pPr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Фамилия, имя ______________________________ Дата_________</w:t>
      </w:r>
    </w:p>
    <w:p w:rsidR="00C8417B" w:rsidRPr="003521CB" w:rsidRDefault="00C8417B" w:rsidP="00C8417B">
      <w:pPr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1.Как называется планета, на которой ты живёшь?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А) Венера;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Б) Земля;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В) Нептун.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2.Выбери полное имя нашей страны?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А) Россия;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Б) Российская Федерация;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В) Союз Советских Социалистических Республик.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3. Допиши предложение: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Государственные символы Российской Федерации   -__________________________________________________________________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4. </w:t>
      </w:r>
      <w:r w:rsidRPr="003521CB">
        <w:rPr>
          <w:rFonts w:ascii="Times New Roman" w:hAnsi="Times New Roman" w:cs="Times New Roman"/>
          <w:b/>
        </w:rPr>
        <w:t>О каком символе государства идёт речь</w:t>
      </w:r>
      <w:r w:rsidRPr="003521CB">
        <w:rPr>
          <w:rFonts w:ascii="Times New Roman" w:hAnsi="Times New Roman" w:cs="Times New Roman"/>
        </w:rPr>
        <w:t>?</w:t>
      </w:r>
    </w:p>
    <w:p w:rsidR="00C8417B" w:rsidRPr="003521CB" w:rsidRDefault="00C8417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Прикреплённое к древку или </w:t>
      </w:r>
      <w:proofErr w:type="gramStart"/>
      <w:r w:rsidRPr="003521CB">
        <w:rPr>
          <w:rFonts w:ascii="Times New Roman" w:hAnsi="Times New Roman" w:cs="Times New Roman"/>
        </w:rPr>
        <w:t>шнуру  полотнище</w:t>
      </w:r>
      <w:proofErr w:type="gramEnd"/>
      <w:r w:rsidRPr="003521CB">
        <w:rPr>
          <w:rFonts w:ascii="Times New Roman" w:hAnsi="Times New Roman" w:cs="Times New Roman"/>
        </w:rPr>
        <w:t xml:space="preserve"> определённого цвета или нескольких цветов.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lastRenderedPageBreak/>
        <w:t>5. На гербе Российской Федерации изображён орёл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А) одноглавый;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Б) двуглавый;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В) трёхглавый.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6.Допиши предложения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А) Оленья упряжка – традиционный транспорт __________________.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Б) Конские скачки – одно из </w:t>
      </w:r>
      <w:proofErr w:type="gramStart"/>
      <w:r w:rsidRPr="003521CB">
        <w:rPr>
          <w:rFonts w:ascii="Times New Roman" w:hAnsi="Times New Roman" w:cs="Times New Roman"/>
        </w:rPr>
        <w:t>любимых  состязаний</w:t>
      </w:r>
      <w:proofErr w:type="gramEnd"/>
      <w:r w:rsidRPr="003521CB">
        <w:rPr>
          <w:rFonts w:ascii="Times New Roman" w:hAnsi="Times New Roman" w:cs="Times New Roman"/>
        </w:rPr>
        <w:t xml:space="preserve"> во время праздников_____________________________________.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В) Резьба по дереву – одно из традиционных занятий у народа _______________________________________________________________.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</w:p>
    <w:p w:rsidR="00C8417B" w:rsidRPr="003521CB" w:rsidRDefault="00C8417B" w:rsidP="00C8417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7.Определи цвета флага Российской Федерации?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А) Белый, синий, красный.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Б) Белый, зелёный, красный.</w:t>
      </w:r>
    </w:p>
    <w:p w:rsidR="00C8417B" w:rsidRPr="003521CB" w:rsidRDefault="00C8417B" w:rsidP="00C8417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В) Белый, синий, розовый.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Тексты к разделу «Природа»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Тест №2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proofErr w:type="gramStart"/>
      <w:r w:rsidRPr="00C8417B">
        <w:rPr>
          <w:rFonts w:ascii="Times New Roman" w:eastAsia="Calibri" w:hAnsi="Times New Roman" w:cs="Times New Roman"/>
          <w:b/>
        </w:rPr>
        <w:t>Тема:  «</w:t>
      </w:r>
      <w:proofErr w:type="gramEnd"/>
      <w:r w:rsidRPr="00C8417B">
        <w:rPr>
          <w:rFonts w:ascii="Times New Roman" w:eastAsia="Calibri" w:hAnsi="Times New Roman" w:cs="Times New Roman"/>
          <w:b/>
        </w:rPr>
        <w:t>Живая и неживая природа».</w:t>
      </w:r>
    </w:p>
    <w:p w:rsidR="00C8417B" w:rsidRPr="00C8417B" w:rsidRDefault="00C8417B" w:rsidP="00C8417B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Фамилия, имя ______________________________ Дата_________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 xml:space="preserve">1.Что необходимо растениям и </w:t>
      </w:r>
      <w:proofErr w:type="gramStart"/>
      <w:r w:rsidRPr="00C8417B">
        <w:rPr>
          <w:rFonts w:ascii="Times New Roman" w:eastAsia="Calibri" w:hAnsi="Times New Roman" w:cs="Times New Roman"/>
          <w:b/>
        </w:rPr>
        <w:t>животным  для</w:t>
      </w:r>
      <w:proofErr w:type="gramEnd"/>
      <w:r w:rsidRPr="00C8417B">
        <w:rPr>
          <w:rFonts w:ascii="Times New Roman" w:eastAsia="Calibri" w:hAnsi="Times New Roman" w:cs="Times New Roman"/>
          <w:b/>
        </w:rPr>
        <w:t xml:space="preserve"> жизни?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А) Воздух, вода;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Б) Солнце, вода;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В) Солнце, воздух, вода.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2.Выбери предметы рукотворного мира?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А) Птица, насекомое, гриб, солнце, луна, камень.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Б) Сорока, лисица, ромашка, подберёзовик, волк.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В) Полотенце, кружка, платье, шахматы, пенал.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 xml:space="preserve">3.В чём отличие объектов живой природы от неживой? 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А) Дышат, питаются;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C8417B">
        <w:rPr>
          <w:rFonts w:ascii="Times New Roman" w:eastAsia="Calibri" w:hAnsi="Times New Roman" w:cs="Times New Roman"/>
        </w:rPr>
        <w:t>Б)  Растут</w:t>
      </w:r>
      <w:proofErr w:type="gramEnd"/>
      <w:r w:rsidRPr="00C8417B">
        <w:rPr>
          <w:rFonts w:ascii="Times New Roman" w:eastAsia="Calibri" w:hAnsi="Times New Roman" w:cs="Times New Roman"/>
        </w:rPr>
        <w:t>, размножаются, умирают.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В) Дышат, </w:t>
      </w:r>
      <w:proofErr w:type="gramStart"/>
      <w:r w:rsidRPr="00C8417B">
        <w:rPr>
          <w:rFonts w:ascii="Times New Roman" w:eastAsia="Calibri" w:hAnsi="Times New Roman" w:cs="Times New Roman"/>
        </w:rPr>
        <w:t xml:space="preserve">питаются,   </w:t>
      </w:r>
      <w:proofErr w:type="gramEnd"/>
      <w:r w:rsidRPr="00C8417B">
        <w:rPr>
          <w:rFonts w:ascii="Times New Roman" w:eastAsia="Calibri" w:hAnsi="Times New Roman" w:cs="Times New Roman"/>
        </w:rPr>
        <w:t>растут, размножаются, умирают.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 xml:space="preserve">4.Все изменения, происходящие в природе, называются 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А) Природные явления;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C8417B">
        <w:rPr>
          <w:rFonts w:ascii="Times New Roman" w:eastAsia="Calibri" w:hAnsi="Times New Roman" w:cs="Times New Roman"/>
        </w:rPr>
        <w:t>Б)  Сезонные</w:t>
      </w:r>
      <w:proofErr w:type="gramEnd"/>
      <w:r w:rsidRPr="00C8417B">
        <w:rPr>
          <w:rFonts w:ascii="Times New Roman" w:eastAsia="Calibri" w:hAnsi="Times New Roman" w:cs="Times New Roman"/>
        </w:rPr>
        <w:t xml:space="preserve"> явления;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В) Погода.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5.</w:t>
      </w:r>
      <w:proofErr w:type="gramStart"/>
      <w:r w:rsidRPr="00C8417B">
        <w:rPr>
          <w:rFonts w:ascii="Times New Roman" w:eastAsia="Calibri" w:hAnsi="Times New Roman" w:cs="Times New Roman"/>
          <w:b/>
        </w:rPr>
        <w:t>Напиши  по</w:t>
      </w:r>
      <w:proofErr w:type="gramEnd"/>
      <w:r w:rsidRPr="00C8417B">
        <w:rPr>
          <w:rFonts w:ascii="Times New Roman" w:eastAsia="Calibri" w:hAnsi="Times New Roman" w:cs="Times New Roman"/>
          <w:b/>
        </w:rPr>
        <w:t xml:space="preserve">  пять объектов живой природы и пять объектов неживой природы?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Живая природа                        Неживая природа</w:t>
      </w:r>
    </w:p>
    <w:p w:rsidR="00C8417B" w:rsidRPr="00C8417B" w:rsidRDefault="00C8417B" w:rsidP="00C8417B">
      <w:pPr>
        <w:numPr>
          <w:ilvl w:val="0"/>
          <w:numId w:val="44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                                                                     1)</w:t>
      </w:r>
    </w:p>
    <w:p w:rsidR="00C8417B" w:rsidRPr="00C8417B" w:rsidRDefault="00C8417B" w:rsidP="00C8417B">
      <w:pPr>
        <w:numPr>
          <w:ilvl w:val="0"/>
          <w:numId w:val="44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                                                                     2)</w:t>
      </w:r>
    </w:p>
    <w:p w:rsidR="00C8417B" w:rsidRPr="00C8417B" w:rsidRDefault="00C8417B" w:rsidP="00C8417B">
      <w:pPr>
        <w:numPr>
          <w:ilvl w:val="0"/>
          <w:numId w:val="44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                                                                     3)</w:t>
      </w:r>
    </w:p>
    <w:p w:rsidR="00C8417B" w:rsidRPr="00C8417B" w:rsidRDefault="00C8417B" w:rsidP="00C8417B">
      <w:pPr>
        <w:numPr>
          <w:ilvl w:val="0"/>
          <w:numId w:val="44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                                                                     4)</w:t>
      </w:r>
    </w:p>
    <w:p w:rsidR="00C8417B" w:rsidRPr="00C8417B" w:rsidRDefault="00C8417B" w:rsidP="00C8417B">
      <w:pPr>
        <w:numPr>
          <w:ilvl w:val="0"/>
          <w:numId w:val="44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 xml:space="preserve">                                                                     5)</w:t>
      </w:r>
    </w:p>
    <w:p w:rsidR="00C8417B" w:rsidRPr="00C8417B" w:rsidRDefault="00C8417B" w:rsidP="00C8417B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6.Выбери верное утверждение: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А) Живые существа могут жить без неживой природы.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Б) Солнце – источник света и тепла для всего живого на Земле.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В) Живые существа могут жить без воды, воздуха, света и тепла.</w:t>
      </w: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</w:rPr>
      </w:pPr>
    </w:p>
    <w:p w:rsidR="00C8417B" w:rsidRPr="00C8417B" w:rsidRDefault="00C8417B" w:rsidP="00C8417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8417B">
        <w:rPr>
          <w:rFonts w:ascii="Times New Roman" w:eastAsia="Calibri" w:hAnsi="Times New Roman" w:cs="Times New Roman"/>
          <w:b/>
        </w:rPr>
        <w:t>7. Какой объект природы лишний? Подчеркните его.</w:t>
      </w:r>
    </w:p>
    <w:p w:rsidR="00C8417B" w:rsidRPr="00C8417B" w:rsidRDefault="00C8417B" w:rsidP="003521CB">
      <w:pPr>
        <w:spacing w:after="0" w:line="240" w:lineRule="auto"/>
        <w:rPr>
          <w:rFonts w:ascii="Times New Roman" w:eastAsia="Calibri" w:hAnsi="Times New Roman" w:cs="Times New Roman"/>
        </w:rPr>
      </w:pPr>
      <w:r w:rsidRPr="00C8417B">
        <w:rPr>
          <w:rFonts w:ascii="Times New Roman" w:eastAsia="Calibri" w:hAnsi="Times New Roman" w:cs="Times New Roman"/>
        </w:rPr>
        <w:t>Петунья, сойка, кузнечик, клён, хризантемы, туман, обезьяна.</w:t>
      </w:r>
    </w:p>
    <w:p w:rsidR="003521CB" w:rsidRPr="003521CB" w:rsidRDefault="003521CB" w:rsidP="003521CB">
      <w:pPr>
        <w:spacing w:after="0" w:line="240" w:lineRule="auto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lastRenderedPageBreak/>
        <w:t>Тексты к разделу «Жизнь города и села»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Тест 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proofErr w:type="gramStart"/>
      <w:r w:rsidRPr="003521CB">
        <w:rPr>
          <w:rFonts w:ascii="Times New Roman" w:hAnsi="Times New Roman" w:cs="Times New Roman"/>
          <w:b/>
        </w:rPr>
        <w:t>Тема:  «</w:t>
      </w:r>
      <w:proofErr w:type="gramEnd"/>
      <w:r w:rsidRPr="003521CB">
        <w:rPr>
          <w:rFonts w:ascii="Times New Roman" w:hAnsi="Times New Roman" w:cs="Times New Roman"/>
          <w:b/>
        </w:rPr>
        <w:t>Экономика»</w:t>
      </w:r>
    </w:p>
    <w:p w:rsidR="003521CB" w:rsidRPr="003521CB" w:rsidRDefault="003521CB" w:rsidP="003521CB">
      <w:pPr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Фамилия, имя ______________________________ Дата_________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1.Назови слово, которое в переводе с древнегреческого означает «искусство ведения домашнего хозяйства»?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Экономика;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Кулинария;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Сельское хозяйство.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2.О какой отрасли экономики идёт речь? Работники этой отрасли занимаются перевозкой пассажиров, перевозкой грузов.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Торговля;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Транспорт;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3)Строительство.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3. Люди, каких профессий трудятся в отрасли торговли?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Продавец;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2)Учитель;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Сталевар;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4)Бухгалтер.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4.Подчеркни продукцию промышленности одной чертой, продукцию сельского хозяйства двумя чертами.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Чеснок, свекла, футболка, велосипед, йогурт, рис, </w:t>
      </w:r>
      <w:proofErr w:type="gramStart"/>
      <w:r w:rsidRPr="003521CB">
        <w:rPr>
          <w:rFonts w:ascii="Times New Roman" w:hAnsi="Times New Roman" w:cs="Times New Roman"/>
        </w:rPr>
        <w:t>пшеница,  телефон</w:t>
      </w:r>
      <w:proofErr w:type="gramEnd"/>
      <w:r w:rsidRPr="003521CB">
        <w:rPr>
          <w:rFonts w:ascii="Times New Roman" w:hAnsi="Times New Roman" w:cs="Times New Roman"/>
        </w:rPr>
        <w:t>, книга, колбаса.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5.Что раньше выступало в качестве денег при обмене товарами?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1)Раковины каури;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2)Меха;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3)Продукты питания.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6.Какая промышленность производит автомобили?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1)Лёгкая;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Металлургия;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3)Пищевая.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7.Что изображали на монетах?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Животных;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2)Растения;</w:t>
      </w:r>
    </w:p>
    <w:p w:rsidR="003521CB" w:rsidRPr="003521CB" w:rsidRDefault="003521CB" w:rsidP="003521CB">
      <w:pPr>
        <w:spacing w:after="0" w:line="240" w:lineRule="auto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Царей, императо</w:t>
      </w:r>
      <w:r>
        <w:rPr>
          <w:rFonts w:ascii="Times New Roman" w:hAnsi="Times New Roman" w:cs="Times New Roman"/>
        </w:rPr>
        <w:t>ров.</w:t>
      </w:r>
    </w:p>
    <w:p w:rsidR="003521CB" w:rsidRPr="003521CB" w:rsidRDefault="003521CB" w:rsidP="003521CB">
      <w:pPr>
        <w:spacing w:after="0" w:line="240" w:lineRule="auto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 Тексты к разделу «Здоровье и безопасность»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Тест 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proofErr w:type="gramStart"/>
      <w:r w:rsidRPr="003521CB">
        <w:rPr>
          <w:rFonts w:ascii="Times New Roman" w:hAnsi="Times New Roman" w:cs="Times New Roman"/>
          <w:b/>
        </w:rPr>
        <w:t>Тема:  «</w:t>
      </w:r>
      <w:proofErr w:type="gramEnd"/>
      <w:r w:rsidRPr="003521CB">
        <w:rPr>
          <w:rFonts w:ascii="Times New Roman" w:hAnsi="Times New Roman" w:cs="Times New Roman"/>
          <w:b/>
        </w:rPr>
        <w:t>Если хочешь быть здоров».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Фамилия, имя ______________________________ Дата______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1.Какие предметы должны быть у человека личными?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1) </w:t>
      </w:r>
      <w:proofErr w:type="gramStart"/>
      <w:r w:rsidRPr="003521CB">
        <w:rPr>
          <w:rFonts w:ascii="Times New Roman" w:hAnsi="Times New Roman" w:cs="Times New Roman"/>
        </w:rPr>
        <w:t xml:space="preserve">Мочалка;   </w:t>
      </w:r>
      <w:proofErr w:type="gramEnd"/>
      <w:r w:rsidRPr="003521CB">
        <w:rPr>
          <w:rFonts w:ascii="Times New Roman" w:hAnsi="Times New Roman" w:cs="Times New Roman"/>
        </w:rPr>
        <w:t xml:space="preserve">              4) Зубная щётка;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2) </w:t>
      </w:r>
      <w:proofErr w:type="gramStart"/>
      <w:r w:rsidRPr="003521CB">
        <w:rPr>
          <w:rFonts w:ascii="Times New Roman" w:hAnsi="Times New Roman" w:cs="Times New Roman"/>
        </w:rPr>
        <w:t xml:space="preserve">Мыло;   </w:t>
      </w:r>
      <w:proofErr w:type="gramEnd"/>
      <w:r w:rsidRPr="003521CB">
        <w:rPr>
          <w:rFonts w:ascii="Times New Roman" w:hAnsi="Times New Roman" w:cs="Times New Roman"/>
        </w:rPr>
        <w:t xml:space="preserve">                    5) Полотенце;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Шампунь.                 6) Расчёска.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2.Как </w:t>
      </w:r>
      <w:proofErr w:type="gramStart"/>
      <w:r w:rsidRPr="003521CB">
        <w:rPr>
          <w:rFonts w:ascii="Times New Roman" w:hAnsi="Times New Roman" w:cs="Times New Roman"/>
          <w:b/>
        </w:rPr>
        <w:t>часто  надо</w:t>
      </w:r>
      <w:proofErr w:type="gramEnd"/>
      <w:r w:rsidRPr="003521CB">
        <w:rPr>
          <w:rFonts w:ascii="Times New Roman" w:hAnsi="Times New Roman" w:cs="Times New Roman"/>
          <w:b/>
        </w:rPr>
        <w:t xml:space="preserve"> чистить зубы?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 Один раз в день.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 Два раза в день;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  После еды.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Default="003521CB" w:rsidP="003521CB">
      <w:pPr>
        <w:pStyle w:val="ab"/>
        <w:rPr>
          <w:rFonts w:ascii="Times New Roman" w:hAnsi="Times New Roman" w:cs="Times New Roman"/>
          <w:b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lastRenderedPageBreak/>
        <w:t>3. С какой стороны должен падать свет при письме?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  <w:b/>
        </w:rPr>
        <w:t>1)</w:t>
      </w:r>
      <w:r w:rsidRPr="003521CB">
        <w:rPr>
          <w:rFonts w:ascii="Times New Roman" w:hAnsi="Times New Roman" w:cs="Times New Roman"/>
        </w:rPr>
        <w:t xml:space="preserve"> Слева;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Справа;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Отовсюду.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4.Почему нужно есть много овощей и фруктов?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Потому что заставляют родители;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Чтобы быть здоровым;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Чтобы они не испортились.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5. Почему нужно ложиться </w:t>
      </w:r>
      <w:proofErr w:type="gramStart"/>
      <w:r w:rsidRPr="003521CB">
        <w:rPr>
          <w:rFonts w:ascii="Times New Roman" w:hAnsi="Times New Roman" w:cs="Times New Roman"/>
          <w:b/>
        </w:rPr>
        <w:t>спать  вовремя</w:t>
      </w:r>
      <w:proofErr w:type="gramEnd"/>
      <w:r w:rsidRPr="003521CB">
        <w:rPr>
          <w:rFonts w:ascii="Times New Roman" w:hAnsi="Times New Roman" w:cs="Times New Roman"/>
          <w:b/>
        </w:rPr>
        <w:t>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Чтобы быть бодрым и отдохнуть;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Потому что заставляют родители;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Чтобы не мешать родственникам, смотреть телевизор.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6.  Допиши предложение: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Перед едой обязательно надо мыть __________________________________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  <w:b/>
        </w:rPr>
        <w:t>7.Что необходимо делать по утрам, чтобы быть здоровым?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Играть в компьютер;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Делать зарядку.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Смотреть мультфильмы.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7.Приведи примеры продуктов растительного и животного происхождения?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</w:rPr>
        <w:t>Растительного_</w:t>
      </w:r>
      <w:r w:rsidRPr="003521CB">
        <w:rPr>
          <w:rFonts w:ascii="Times New Roman" w:hAnsi="Times New Roman" w:cs="Times New Roman"/>
          <w:b/>
        </w:rPr>
        <w:t>____________________________________________________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Животного_________________________________________________________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spacing w:after="0" w:line="240" w:lineRule="auto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Тексты к разделу «Общение»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Тест 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proofErr w:type="gramStart"/>
      <w:r w:rsidRPr="003521CB">
        <w:rPr>
          <w:rFonts w:ascii="Times New Roman" w:hAnsi="Times New Roman" w:cs="Times New Roman"/>
          <w:b/>
        </w:rPr>
        <w:t>Тема:  «</w:t>
      </w:r>
      <w:proofErr w:type="gramEnd"/>
      <w:r w:rsidRPr="003521CB">
        <w:rPr>
          <w:rFonts w:ascii="Times New Roman" w:hAnsi="Times New Roman" w:cs="Times New Roman"/>
          <w:b/>
        </w:rPr>
        <w:t>Наша дружная семья».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Фамилия, имя ______________________________ Дата______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1.Кто является членом семьи?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1.Мамина подруга;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2.Соседи;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3.Бабушка, дедушка.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2. Напиши, что </w:t>
      </w:r>
      <w:proofErr w:type="gramStart"/>
      <w:r w:rsidRPr="003521CB">
        <w:rPr>
          <w:rFonts w:ascii="Times New Roman" w:hAnsi="Times New Roman" w:cs="Times New Roman"/>
          <w:b/>
        </w:rPr>
        <w:t>такое  культура</w:t>
      </w:r>
      <w:proofErr w:type="gramEnd"/>
      <w:r w:rsidRPr="003521CB">
        <w:rPr>
          <w:rFonts w:ascii="Times New Roman" w:hAnsi="Times New Roman" w:cs="Times New Roman"/>
          <w:b/>
        </w:rPr>
        <w:t xml:space="preserve"> общения в семье?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3.Какую семью можно назвать дружной?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 Где часто проводят праздники, вечеринки.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 Где помогают детям, а дети взрослым и совместно отдыхают.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3.Где каждый занят своим делом.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4.Какие обязанности в семье есть у детей?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1.Отдыхать, играть, гулять;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 Подметать пол, мыть посуду, пылесосить;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 Ходить в магазин за мороженым.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5.Что дети делать не должны?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1.Смотреть телевизор;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lastRenderedPageBreak/>
        <w:t>2.Ремонтировать технику;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3.Двигать мебель.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6.</w:t>
      </w:r>
      <w:proofErr w:type="gramStart"/>
      <w:r w:rsidRPr="003521CB">
        <w:rPr>
          <w:rFonts w:ascii="Times New Roman" w:hAnsi="Times New Roman" w:cs="Times New Roman"/>
          <w:b/>
        </w:rPr>
        <w:t>Подчеркните  в</w:t>
      </w:r>
      <w:proofErr w:type="gramEnd"/>
      <w:r w:rsidRPr="003521CB">
        <w:rPr>
          <w:rFonts w:ascii="Times New Roman" w:hAnsi="Times New Roman" w:cs="Times New Roman"/>
          <w:b/>
        </w:rPr>
        <w:t xml:space="preserve"> списке членов семьи одной чертой: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Отец, сестра, дедушка, брат, мама, бабушка, кошка, учительница, собака, друг, мама, сосед,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7.Как поступить, если младший брат разбросал игрушки по комнате?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 Позвать маму, чтобы она убрала;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 Убрать самой;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 Убрать вместе с братом, организовав игру.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8.Бабушка попросила внучку (</w:t>
      </w:r>
      <w:proofErr w:type="gramStart"/>
      <w:r w:rsidRPr="003521CB">
        <w:rPr>
          <w:rFonts w:ascii="Times New Roman" w:hAnsi="Times New Roman" w:cs="Times New Roman"/>
          <w:b/>
        </w:rPr>
        <w:t>внука)  постирать</w:t>
      </w:r>
      <w:proofErr w:type="gramEnd"/>
      <w:r w:rsidRPr="003521CB">
        <w:rPr>
          <w:rFonts w:ascii="Times New Roman" w:hAnsi="Times New Roman" w:cs="Times New Roman"/>
          <w:b/>
        </w:rPr>
        <w:t xml:space="preserve"> носочки. Как ты поступишь?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1.Отвечу, что я их стирала (</w:t>
      </w:r>
      <w:proofErr w:type="gramStart"/>
      <w:r w:rsidRPr="003521CB">
        <w:rPr>
          <w:rFonts w:ascii="Times New Roman" w:hAnsi="Times New Roman" w:cs="Times New Roman"/>
        </w:rPr>
        <w:t>стирал)  совсем</w:t>
      </w:r>
      <w:proofErr w:type="gramEnd"/>
      <w:r w:rsidRPr="003521CB">
        <w:rPr>
          <w:rFonts w:ascii="Times New Roman" w:hAnsi="Times New Roman" w:cs="Times New Roman"/>
        </w:rPr>
        <w:t xml:space="preserve"> недавно, вчера.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2.Стирать не будешь.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3. Постираешь с мылом.</w:t>
      </w:r>
    </w:p>
    <w:p w:rsidR="003521CB" w:rsidRPr="003521CB" w:rsidRDefault="003521CB" w:rsidP="003521CB">
      <w:pPr>
        <w:spacing w:after="0" w:line="240" w:lineRule="auto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Тексты к разделу «Путешествия»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Тест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proofErr w:type="gramStart"/>
      <w:r w:rsidRPr="003521CB">
        <w:rPr>
          <w:rFonts w:ascii="Times New Roman" w:hAnsi="Times New Roman" w:cs="Times New Roman"/>
          <w:b/>
        </w:rPr>
        <w:t>Тема:  «</w:t>
      </w:r>
      <w:proofErr w:type="gramEnd"/>
      <w:r w:rsidRPr="003521CB">
        <w:rPr>
          <w:rFonts w:ascii="Times New Roman" w:hAnsi="Times New Roman" w:cs="Times New Roman"/>
          <w:b/>
        </w:rPr>
        <w:t>Посмотри вокруг».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Фамилия, имя ______________________________ Дата______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1.Что такое горизонт?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Небесный свод;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Земная поверхность, которую мы видим;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Открытая местность.</w:t>
      </w:r>
    </w:p>
    <w:p w:rsidR="003521CB" w:rsidRPr="003521CB" w:rsidRDefault="003521CB" w:rsidP="003521CB">
      <w:pPr>
        <w:pStyle w:val="ab"/>
        <w:ind w:left="720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2.Какую форму имеет линия горизонта?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Дуги;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Ломаной линии;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Прямой линии.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 xml:space="preserve">3.Как называется направление, где солнце поднимается выше всего </w:t>
      </w:r>
      <w:proofErr w:type="gramStart"/>
      <w:r w:rsidRPr="003521CB">
        <w:rPr>
          <w:rFonts w:ascii="Times New Roman" w:hAnsi="Times New Roman" w:cs="Times New Roman"/>
          <w:b/>
        </w:rPr>
        <w:t>и  сильнее</w:t>
      </w:r>
      <w:proofErr w:type="gramEnd"/>
      <w:r w:rsidRPr="003521CB">
        <w:rPr>
          <w:rFonts w:ascii="Times New Roman" w:hAnsi="Times New Roman" w:cs="Times New Roman"/>
          <w:b/>
        </w:rPr>
        <w:t xml:space="preserve"> греет?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Север;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Восток;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3) Юг. 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4) Запад.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4.В каком направлении солнце встаёт?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Запад;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Восток;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Юг;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4) Север.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5.Сколько основных сторон горизонта?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1) Шесть;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Восемь;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Четыре.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6.Укажи названия промежуточных сторон горизонта?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1) </w:t>
      </w:r>
      <w:proofErr w:type="spellStart"/>
      <w:r w:rsidRPr="003521CB">
        <w:rPr>
          <w:rFonts w:ascii="Times New Roman" w:hAnsi="Times New Roman" w:cs="Times New Roman"/>
        </w:rPr>
        <w:t>Юго</w:t>
      </w:r>
      <w:proofErr w:type="spellEnd"/>
      <w:r w:rsidRPr="003521CB">
        <w:rPr>
          <w:rFonts w:ascii="Times New Roman" w:hAnsi="Times New Roman" w:cs="Times New Roman"/>
        </w:rPr>
        <w:t xml:space="preserve"> – север;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2) </w:t>
      </w:r>
      <w:proofErr w:type="spellStart"/>
      <w:r w:rsidRPr="003521CB">
        <w:rPr>
          <w:rFonts w:ascii="Times New Roman" w:hAnsi="Times New Roman" w:cs="Times New Roman"/>
        </w:rPr>
        <w:t>Юго</w:t>
      </w:r>
      <w:proofErr w:type="spellEnd"/>
      <w:r w:rsidRPr="003521CB">
        <w:rPr>
          <w:rFonts w:ascii="Times New Roman" w:hAnsi="Times New Roman" w:cs="Times New Roman"/>
        </w:rPr>
        <w:t xml:space="preserve"> – запад;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3) </w:t>
      </w:r>
      <w:proofErr w:type="spellStart"/>
      <w:r w:rsidRPr="003521CB">
        <w:rPr>
          <w:rFonts w:ascii="Times New Roman" w:hAnsi="Times New Roman" w:cs="Times New Roman"/>
        </w:rPr>
        <w:t>Юго</w:t>
      </w:r>
      <w:proofErr w:type="spellEnd"/>
      <w:r w:rsidRPr="003521CB">
        <w:rPr>
          <w:rFonts w:ascii="Times New Roman" w:hAnsi="Times New Roman" w:cs="Times New Roman"/>
        </w:rPr>
        <w:t xml:space="preserve"> – восток.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</w:p>
    <w:p w:rsidR="003521CB" w:rsidRPr="003521CB" w:rsidRDefault="003521CB" w:rsidP="003521CB">
      <w:pPr>
        <w:pStyle w:val="ab"/>
        <w:rPr>
          <w:rFonts w:ascii="Times New Roman" w:hAnsi="Times New Roman" w:cs="Times New Roman"/>
          <w:b/>
        </w:rPr>
      </w:pPr>
      <w:r w:rsidRPr="003521CB">
        <w:rPr>
          <w:rFonts w:ascii="Times New Roman" w:hAnsi="Times New Roman" w:cs="Times New Roman"/>
          <w:b/>
        </w:rPr>
        <w:t>7.Выбери верное утверждение: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 xml:space="preserve">1) Основные стороны горизонта </w:t>
      </w:r>
      <w:proofErr w:type="gramStart"/>
      <w:r w:rsidRPr="003521CB">
        <w:rPr>
          <w:rFonts w:ascii="Times New Roman" w:hAnsi="Times New Roman" w:cs="Times New Roman"/>
        </w:rPr>
        <w:t>записывают  двумя</w:t>
      </w:r>
      <w:proofErr w:type="gramEnd"/>
      <w:r w:rsidRPr="003521CB">
        <w:rPr>
          <w:rFonts w:ascii="Times New Roman" w:hAnsi="Times New Roman" w:cs="Times New Roman"/>
        </w:rPr>
        <w:t xml:space="preserve"> буквой.</w:t>
      </w:r>
    </w:p>
    <w:p w:rsidR="003521CB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2) Промежуточные стороны горизонта записываются тремя буквами.</w:t>
      </w:r>
    </w:p>
    <w:p w:rsidR="00AE6B8C" w:rsidRPr="003521CB" w:rsidRDefault="003521CB" w:rsidP="003521CB">
      <w:pPr>
        <w:pStyle w:val="ab"/>
        <w:rPr>
          <w:rFonts w:ascii="Times New Roman" w:hAnsi="Times New Roman" w:cs="Times New Roman"/>
        </w:rPr>
      </w:pPr>
      <w:r w:rsidRPr="003521CB">
        <w:rPr>
          <w:rFonts w:ascii="Times New Roman" w:hAnsi="Times New Roman" w:cs="Times New Roman"/>
        </w:rPr>
        <w:t>3) На схемах всегда север обозначают вверху, юг – снизу, запад – слева, восток – справа.</w:t>
      </w:r>
    </w:p>
    <w:sectPr w:rsidR="00AE6B8C" w:rsidRPr="003521CB" w:rsidSect="000764A8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71" w:rsidRDefault="005E1671" w:rsidP="000764A8">
      <w:pPr>
        <w:spacing w:after="0" w:line="240" w:lineRule="auto"/>
      </w:pPr>
      <w:r>
        <w:separator/>
      </w:r>
    </w:p>
  </w:endnote>
  <w:endnote w:type="continuationSeparator" w:id="0">
    <w:p w:rsidR="005E1671" w:rsidRDefault="005E1671" w:rsidP="0007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1722"/>
      <w:docPartObj>
        <w:docPartGallery w:val="Page Numbers (Bottom of Page)"/>
        <w:docPartUnique/>
      </w:docPartObj>
    </w:sdtPr>
    <w:sdtContent>
      <w:p w:rsidR="00061CA3" w:rsidRDefault="00061CA3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14B9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061CA3" w:rsidRDefault="00061CA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71" w:rsidRDefault="005E1671" w:rsidP="000764A8">
      <w:pPr>
        <w:spacing w:after="0" w:line="240" w:lineRule="auto"/>
      </w:pPr>
      <w:r>
        <w:separator/>
      </w:r>
    </w:p>
  </w:footnote>
  <w:footnote w:type="continuationSeparator" w:id="0">
    <w:p w:rsidR="005E1671" w:rsidRDefault="005E1671" w:rsidP="0007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0"/>
    <w:multiLevelType w:val="multilevel"/>
    <w:tmpl w:val="00000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D87E5E"/>
    <w:multiLevelType w:val="hybridMultilevel"/>
    <w:tmpl w:val="D516234E"/>
    <w:lvl w:ilvl="0" w:tplc="8054B2D2">
      <w:start w:val="65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3" w15:restartNumberingAfterBreak="0">
    <w:nsid w:val="07254426"/>
    <w:multiLevelType w:val="multilevel"/>
    <w:tmpl w:val="55FE7C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2B5180"/>
    <w:multiLevelType w:val="multilevel"/>
    <w:tmpl w:val="0A2B518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412913"/>
    <w:multiLevelType w:val="multilevel"/>
    <w:tmpl w:val="D63EA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C7191F"/>
    <w:multiLevelType w:val="multilevel"/>
    <w:tmpl w:val="15C7191F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7BB250B"/>
    <w:multiLevelType w:val="multilevel"/>
    <w:tmpl w:val="A5DA0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446BC2"/>
    <w:multiLevelType w:val="multilevel"/>
    <w:tmpl w:val="636A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A7C3E0E"/>
    <w:multiLevelType w:val="multilevel"/>
    <w:tmpl w:val="C7EAF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841C22"/>
    <w:multiLevelType w:val="multilevel"/>
    <w:tmpl w:val="1C841C22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7F1BAB"/>
    <w:multiLevelType w:val="multilevel"/>
    <w:tmpl w:val="2930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9406E2"/>
    <w:multiLevelType w:val="multilevel"/>
    <w:tmpl w:val="96A6E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6F67D7"/>
    <w:multiLevelType w:val="multilevel"/>
    <w:tmpl w:val="216F67D7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616746"/>
    <w:multiLevelType w:val="hybridMultilevel"/>
    <w:tmpl w:val="99B05D3E"/>
    <w:lvl w:ilvl="0" w:tplc="62E42E4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AC690A"/>
    <w:multiLevelType w:val="multilevel"/>
    <w:tmpl w:val="D7C8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6C3354"/>
    <w:multiLevelType w:val="multilevel"/>
    <w:tmpl w:val="316C335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58F6B7D"/>
    <w:multiLevelType w:val="hybridMultilevel"/>
    <w:tmpl w:val="331E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602BD2"/>
    <w:multiLevelType w:val="multilevel"/>
    <w:tmpl w:val="B6A8CF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E87858"/>
    <w:multiLevelType w:val="multilevel"/>
    <w:tmpl w:val="41827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0C65F2"/>
    <w:multiLevelType w:val="multilevel"/>
    <w:tmpl w:val="98C2D5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3642F4"/>
    <w:multiLevelType w:val="multilevel"/>
    <w:tmpl w:val="BB9A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B609E8"/>
    <w:multiLevelType w:val="multilevel"/>
    <w:tmpl w:val="53544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32334E"/>
    <w:multiLevelType w:val="multilevel"/>
    <w:tmpl w:val="5132334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9C1585"/>
    <w:multiLevelType w:val="multilevel"/>
    <w:tmpl w:val="8AA45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AB516E"/>
    <w:multiLevelType w:val="multilevel"/>
    <w:tmpl w:val="62C2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5E54EA"/>
    <w:multiLevelType w:val="multilevel"/>
    <w:tmpl w:val="ADC626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221CAF"/>
    <w:multiLevelType w:val="hybridMultilevel"/>
    <w:tmpl w:val="421EF014"/>
    <w:lvl w:ilvl="0" w:tplc="E4EE268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C426ED"/>
    <w:multiLevelType w:val="multilevel"/>
    <w:tmpl w:val="F40C23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801BF"/>
    <w:multiLevelType w:val="multilevel"/>
    <w:tmpl w:val="795801BF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E4893"/>
    <w:multiLevelType w:val="multilevel"/>
    <w:tmpl w:val="F3F82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573336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EAD1A2A"/>
    <w:multiLevelType w:val="multilevel"/>
    <w:tmpl w:val="7EAD1A2A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35"/>
  </w:num>
  <w:num w:numId="4">
    <w:abstractNumId w:val="32"/>
  </w:num>
  <w:num w:numId="5">
    <w:abstractNumId w:val="19"/>
  </w:num>
  <w:num w:numId="6">
    <w:abstractNumId w:val="27"/>
  </w:num>
  <w:num w:numId="7">
    <w:abstractNumId w:val="31"/>
  </w:num>
  <w:num w:numId="8">
    <w:abstractNumId w:val="4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24"/>
  </w:num>
  <w:num w:numId="22">
    <w:abstractNumId w:val="42"/>
  </w:num>
  <w:num w:numId="23">
    <w:abstractNumId w:val="12"/>
  </w:num>
  <w:num w:numId="24">
    <w:abstractNumId w:val="37"/>
  </w:num>
  <w:num w:numId="25">
    <w:abstractNumId w:val="20"/>
  </w:num>
  <w:num w:numId="26">
    <w:abstractNumId w:val="40"/>
  </w:num>
  <w:num w:numId="27">
    <w:abstractNumId w:val="14"/>
  </w:num>
  <w:num w:numId="28">
    <w:abstractNumId w:val="23"/>
  </w:num>
  <w:num w:numId="29">
    <w:abstractNumId w:val="43"/>
  </w:num>
  <w:num w:numId="30">
    <w:abstractNumId w:val="16"/>
  </w:num>
  <w:num w:numId="31">
    <w:abstractNumId w:val="26"/>
  </w:num>
  <w:num w:numId="32">
    <w:abstractNumId w:val="33"/>
  </w:num>
  <w:num w:numId="33">
    <w:abstractNumId w:val="22"/>
  </w:num>
  <w:num w:numId="34">
    <w:abstractNumId w:val="17"/>
  </w:num>
  <w:num w:numId="35">
    <w:abstractNumId w:val="36"/>
  </w:num>
  <w:num w:numId="36">
    <w:abstractNumId w:val="29"/>
  </w:num>
  <w:num w:numId="37">
    <w:abstractNumId w:val="13"/>
  </w:num>
  <w:num w:numId="38">
    <w:abstractNumId w:val="21"/>
  </w:num>
  <w:num w:numId="39">
    <w:abstractNumId w:val="30"/>
  </w:num>
  <w:num w:numId="40">
    <w:abstractNumId w:val="28"/>
  </w:num>
  <w:num w:numId="41">
    <w:abstractNumId w:val="15"/>
  </w:num>
  <w:num w:numId="42">
    <w:abstractNumId w:val="38"/>
  </w:num>
  <w:num w:numId="43">
    <w:abstractNumId w:val="34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5DA"/>
    <w:rsid w:val="0002160E"/>
    <w:rsid w:val="00061CA3"/>
    <w:rsid w:val="000764A8"/>
    <w:rsid w:val="000B1462"/>
    <w:rsid w:val="000B34DD"/>
    <w:rsid w:val="00176257"/>
    <w:rsid w:val="001925DA"/>
    <w:rsid w:val="00233E6B"/>
    <w:rsid w:val="00236852"/>
    <w:rsid w:val="002E6BF9"/>
    <w:rsid w:val="003521CB"/>
    <w:rsid w:val="00421A56"/>
    <w:rsid w:val="00422C22"/>
    <w:rsid w:val="004858C8"/>
    <w:rsid w:val="004D1A20"/>
    <w:rsid w:val="004E2061"/>
    <w:rsid w:val="004E7EED"/>
    <w:rsid w:val="005055F2"/>
    <w:rsid w:val="00581728"/>
    <w:rsid w:val="005E1671"/>
    <w:rsid w:val="006E35FF"/>
    <w:rsid w:val="007C601A"/>
    <w:rsid w:val="008046CF"/>
    <w:rsid w:val="0083617C"/>
    <w:rsid w:val="00950928"/>
    <w:rsid w:val="00965265"/>
    <w:rsid w:val="00997D5F"/>
    <w:rsid w:val="00A041CD"/>
    <w:rsid w:val="00AE6B8C"/>
    <w:rsid w:val="00B5667A"/>
    <w:rsid w:val="00B90672"/>
    <w:rsid w:val="00BD78A2"/>
    <w:rsid w:val="00C8417B"/>
    <w:rsid w:val="00D014B9"/>
    <w:rsid w:val="00D73E2F"/>
    <w:rsid w:val="00DA4ABA"/>
    <w:rsid w:val="00DE4E51"/>
    <w:rsid w:val="00E1165E"/>
    <w:rsid w:val="00E46E7A"/>
    <w:rsid w:val="00E73BC4"/>
    <w:rsid w:val="00EF57AE"/>
    <w:rsid w:val="00F01F63"/>
    <w:rsid w:val="00F319E5"/>
    <w:rsid w:val="00F53B45"/>
    <w:rsid w:val="00F61E13"/>
    <w:rsid w:val="00F66683"/>
    <w:rsid w:val="00F935E8"/>
    <w:rsid w:val="00FD55F2"/>
    <w:rsid w:val="00FE2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704C"/>
  <w15:docId w15:val="{C66DBF9E-E4AF-4F2D-939C-B075434E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F63"/>
  </w:style>
  <w:style w:type="paragraph" w:styleId="3">
    <w:name w:val="heading 3"/>
    <w:basedOn w:val="a"/>
    <w:link w:val="30"/>
    <w:uiPriority w:val="9"/>
    <w:qFormat/>
    <w:rsid w:val="00950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0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4D1A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4D1A20"/>
    <w:rPr>
      <w:rFonts w:ascii="Calibri" w:eastAsia="Times New Roman" w:hAnsi="Calibri" w:cs="Times New Roman"/>
    </w:rPr>
  </w:style>
  <w:style w:type="paragraph" w:customStyle="1" w:styleId="11">
    <w:name w:val="Без интервала11"/>
    <w:basedOn w:val="a"/>
    <w:link w:val="10"/>
    <w:qFormat/>
    <w:rsid w:val="004D1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1"/>
    <w:rsid w:val="004D1A20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2">
    <w:name w:val="Сетка таблицы1"/>
    <w:basedOn w:val="a1"/>
    <w:next w:val="a3"/>
    <w:uiPriority w:val="39"/>
    <w:rsid w:val="00997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509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950928"/>
    <w:rPr>
      <w:b/>
      <w:bCs/>
    </w:rPr>
  </w:style>
  <w:style w:type="character" w:styleId="a6">
    <w:name w:val="Emphasis"/>
    <w:basedOn w:val="a0"/>
    <w:uiPriority w:val="20"/>
    <w:qFormat/>
    <w:rsid w:val="00950928"/>
    <w:rPr>
      <w:i/>
      <w:iCs/>
    </w:rPr>
  </w:style>
  <w:style w:type="paragraph" w:customStyle="1" w:styleId="c9">
    <w:name w:val="c9"/>
    <w:basedOn w:val="a"/>
    <w:rsid w:val="0095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50928"/>
  </w:style>
  <w:style w:type="paragraph" w:customStyle="1" w:styleId="c14">
    <w:name w:val="c14"/>
    <w:basedOn w:val="a"/>
    <w:rsid w:val="0095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0928"/>
  </w:style>
  <w:style w:type="paragraph" w:customStyle="1" w:styleId="c8">
    <w:name w:val="c8"/>
    <w:basedOn w:val="a"/>
    <w:rsid w:val="0095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5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5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76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764A8"/>
  </w:style>
  <w:style w:type="paragraph" w:styleId="a9">
    <w:name w:val="footer"/>
    <w:basedOn w:val="a"/>
    <w:link w:val="aa"/>
    <w:uiPriority w:val="99"/>
    <w:unhideWhenUsed/>
    <w:rsid w:val="00076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64A8"/>
  </w:style>
  <w:style w:type="paragraph" w:styleId="ab">
    <w:name w:val="No Spacing"/>
    <w:uiPriority w:val="1"/>
    <w:qFormat/>
    <w:rsid w:val="00C8417B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C84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84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15C58-3A55-48DA-A05F-26BF9759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6349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2022-09-14T12:25:00Z</cp:lastPrinted>
  <dcterms:created xsi:type="dcterms:W3CDTF">2022-09-13T11:25:00Z</dcterms:created>
  <dcterms:modified xsi:type="dcterms:W3CDTF">2022-09-15T07:26:00Z</dcterms:modified>
</cp:coreProperties>
</file>